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747" w:rsidRPr="00B102CA" w:rsidRDefault="00CE7C1B" w:rsidP="008723BB">
      <w:pPr>
        <w:pStyle w:val="Name"/>
        <w:rPr>
          <w:color w:val="4F6228" w:themeColor="accent3" w:themeShade="80"/>
          <w:sz w:val="24"/>
          <w:szCs w:val="24"/>
        </w:rPr>
      </w:pPr>
      <w:r w:rsidRPr="00CE7C1B">
        <w:rPr>
          <w:b w:val="0"/>
          <w:noProof/>
          <w:color w:val="4F6228" w:themeColor="accent3" w:themeShade="80"/>
          <w:sz w:val="36"/>
          <w:szCs w:val="36"/>
          <w:lang w:val="es-CO" w:eastAsia="es-CO"/>
        </w:rPr>
        <w:drawing>
          <wp:anchor distT="0" distB="0" distL="114300" distR="114300" simplePos="0" relativeHeight="251658240" behindDoc="1" locked="0" layoutInCell="1" allowOverlap="1" wp14:anchorId="55F023D4" wp14:editId="789B6C2E">
            <wp:simplePos x="0" y="0"/>
            <wp:positionH relativeFrom="column">
              <wp:posOffset>4702175</wp:posOffset>
            </wp:positionH>
            <wp:positionV relativeFrom="paragraph">
              <wp:posOffset>-445135</wp:posOffset>
            </wp:positionV>
            <wp:extent cx="752475" cy="1533525"/>
            <wp:effectExtent l="0" t="0" r="9525" b="9525"/>
            <wp:wrapTight wrapText="bothSides">
              <wp:wrapPolygon edited="0">
                <wp:start x="0" y="0"/>
                <wp:lineTo x="0" y="21466"/>
                <wp:lineTo x="21327" y="21466"/>
                <wp:lineTo x="2132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2475" cy="1533525"/>
                    </a:xfrm>
                    <a:prstGeom prst="rect">
                      <a:avLst/>
                    </a:prstGeom>
                    <a:noFill/>
                  </pic:spPr>
                </pic:pic>
              </a:graphicData>
            </a:graphic>
            <wp14:sizeRelH relativeFrom="page">
              <wp14:pctWidth>0</wp14:pctWidth>
            </wp14:sizeRelH>
            <wp14:sizeRelV relativeFrom="page">
              <wp14:pctHeight>0</wp14:pctHeight>
            </wp14:sizeRelV>
          </wp:anchor>
        </w:drawing>
      </w:r>
      <w:r w:rsidR="00B102CA" w:rsidRPr="00CE7C1B">
        <w:rPr>
          <w:color w:val="4F6228" w:themeColor="accent3" w:themeShade="80"/>
          <w:sz w:val="36"/>
          <w:szCs w:val="36"/>
        </w:rPr>
        <w:t>Preprimary Section</w:t>
      </w:r>
      <w:r>
        <w:rPr>
          <w:color w:val="4F6228" w:themeColor="accent3" w:themeShade="80"/>
          <w:sz w:val="24"/>
          <w:szCs w:val="24"/>
        </w:rPr>
        <w:t xml:space="preserve"> </w:t>
      </w:r>
      <w:r w:rsidRPr="00B102CA">
        <w:rPr>
          <w:color w:val="4F6228" w:themeColor="accent3" w:themeShade="80"/>
          <w:sz w:val="36"/>
          <w:szCs w:val="36"/>
        </w:rPr>
        <w:t>Coordinators</w:t>
      </w:r>
    </w:p>
    <w:p w:rsidR="00810747" w:rsidRPr="00B102CA" w:rsidRDefault="00810747" w:rsidP="003758C8">
      <w:pPr>
        <w:pStyle w:val="Title"/>
        <w:rPr>
          <w:b/>
          <w:color w:val="4F6228" w:themeColor="accent3" w:themeShade="80"/>
          <w:sz w:val="36"/>
          <w:szCs w:val="36"/>
        </w:rPr>
      </w:pPr>
      <w:r w:rsidRPr="00B102CA">
        <w:rPr>
          <w:b/>
          <w:color w:val="4F6228" w:themeColor="accent3" w:themeShade="80"/>
          <w:sz w:val="36"/>
          <w:szCs w:val="36"/>
        </w:rPr>
        <w:t>Meeting Minutes</w:t>
      </w:r>
    </w:p>
    <w:sdt>
      <w:sdtPr>
        <w:rPr>
          <w:b/>
          <w:color w:val="FF0000"/>
          <w:sz w:val="36"/>
          <w:szCs w:val="36"/>
        </w:rPr>
        <w:alias w:val="Date"/>
        <w:tag w:val="Date"/>
        <w:id w:val="83643536"/>
        <w:placeholder>
          <w:docPart w:val="9886AC8D05134A7AB325014B21B5F74C"/>
        </w:placeholder>
        <w:date w:fullDate="2012-09-14T00:00:00Z">
          <w:dateFormat w:val="MMMM d, yyyy"/>
          <w:lid w:val="en-US"/>
          <w:storeMappedDataAs w:val="dateTime"/>
          <w:calendar w:val="gregorian"/>
        </w:date>
      </w:sdtPr>
      <w:sdtEndPr/>
      <w:sdtContent>
        <w:p w:rsidR="00810747" w:rsidRPr="00B102CA" w:rsidRDefault="00B102CA" w:rsidP="003758C8">
          <w:pPr>
            <w:pStyle w:val="Heading1"/>
            <w:rPr>
              <w:b/>
              <w:color w:val="4F6228" w:themeColor="accent3" w:themeShade="80"/>
              <w:sz w:val="24"/>
            </w:rPr>
          </w:pPr>
          <w:r w:rsidRPr="00CE7C1B">
            <w:rPr>
              <w:b/>
              <w:color w:val="FF0000"/>
              <w:sz w:val="36"/>
              <w:szCs w:val="36"/>
            </w:rPr>
            <w:t>September 14, 2012</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Tr="00B102CA">
        <w:tc>
          <w:tcPr>
            <w:tcW w:w="2136" w:type="dxa"/>
            <w:tcBorders>
              <w:bottom w:val="single" w:sz="4" w:space="0" w:color="auto"/>
            </w:tcBorders>
          </w:tcPr>
          <w:p w:rsidR="008723BB" w:rsidRPr="00CC0C1E" w:rsidRDefault="008723BB" w:rsidP="00CC0C1E">
            <w:pPr>
              <w:tabs>
                <w:tab w:val="left" w:pos="1620"/>
              </w:tabs>
            </w:pPr>
          </w:p>
        </w:tc>
        <w:tc>
          <w:tcPr>
            <w:tcW w:w="6504" w:type="dxa"/>
            <w:tcBorders>
              <w:bottom w:val="single" w:sz="4" w:space="0" w:color="auto"/>
            </w:tcBorders>
          </w:tcPr>
          <w:p w:rsidR="008723BB" w:rsidRDefault="008723BB" w:rsidP="008723BB"/>
        </w:tc>
      </w:tr>
    </w:tbl>
    <w:p w:rsidR="001B18EF" w:rsidRPr="001B18EF" w:rsidRDefault="001B18EF" w:rsidP="001B18EF">
      <w:pPr>
        <w:pStyle w:val="Heading2"/>
        <w:numPr>
          <w:ilvl w:val="0"/>
          <w:numId w:val="0"/>
        </w:numPr>
        <w:spacing w:before="480"/>
        <w:rPr>
          <w:color w:val="4F6228" w:themeColor="accent3" w:themeShade="80"/>
          <w:sz w:val="24"/>
          <w:lang w:val="es-CO"/>
        </w:rPr>
      </w:pPr>
    </w:p>
    <w:p w:rsidR="00810747" w:rsidRPr="00CE7C1B" w:rsidRDefault="00B102CA" w:rsidP="00CE7C1B">
      <w:pPr>
        <w:pStyle w:val="Heading2"/>
        <w:spacing w:before="480"/>
        <w:ind w:left="357" w:hanging="357"/>
        <w:rPr>
          <w:color w:val="4F6228" w:themeColor="accent3" w:themeShade="80"/>
          <w:sz w:val="28"/>
          <w:szCs w:val="28"/>
          <w:lang w:val="es-CO"/>
        </w:rPr>
      </w:pPr>
      <w:r w:rsidRPr="00CE7C1B">
        <w:rPr>
          <w:color w:val="4F6228" w:themeColor="accent3" w:themeShade="80"/>
          <w:sz w:val="28"/>
          <w:szCs w:val="28"/>
          <w:lang w:val="es-CO"/>
        </w:rPr>
        <w:t>Novedades de la Dirección del Colegio</w:t>
      </w:r>
    </w:p>
    <w:p w:rsidR="00B102CA" w:rsidRPr="00B102CA" w:rsidRDefault="00B102CA" w:rsidP="00B102CA">
      <w:pPr>
        <w:numPr>
          <w:ilvl w:val="0"/>
          <w:numId w:val="13"/>
        </w:numPr>
        <w:spacing w:after="120" w:line="240" w:lineRule="auto"/>
        <w:ind w:hanging="357"/>
        <w:rPr>
          <w:sz w:val="24"/>
          <w:lang w:val="es-CO"/>
        </w:rPr>
      </w:pPr>
      <w:r w:rsidRPr="00B102CA">
        <w:rPr>
          <w:sz w:val="24"/>
          <w:lang w:val="es-CO"/>
        </w:rPr>
        <w:t xml:space="preserve">Hay dos reuniones </w:t>
      </w:r>
      <w:r w:rsidRPr="00B102CA">
        <w:rPr>
          <w:sz w:val="24"/>
          <w:lang w:val="es-CO"/>
        </w:rPr>
        <w:t xml:space="preserve">semanales </w:t>
      </w:r>
      <w:r w:rsidRPr="00B102CA">
        <w:rPr>
          <w:sz w:val="24"/>
          <w:lang w:val="es-CO"/>
        </w:rPr>
        <w:t>de los jefes del colegio</w:t>
      </w:r>
      <w:r w:rsidRPr="00B102CA">
        <w:rPr>
          <w:sz w:val="24"/>
          <w:lang w:val="es-CO"/>
        </w:rPr>
        <w:t xml:space="preserve"> con el Rector</w:t>
      </w:r>
      <w:r w:rsidRPr="00B102CA">
        <w:rPr>
          <w:sz w:val="24"/>
          <w:lang w:val="es-CO"/>
        </w:rPr>
        <w:t xml:space="preserve">: </w:t>
      </w:r>
    </w:p>
    <w:p w:rsidR="00B102CA" w:rsidRPr="00B102CA" w:rsidRDefault="00B102CA" w:rsidP="00B102CA">
      <w:pPr>
        <w:numPr>
          <w:ilvl w:val="1"/>
          <w:numId w:val="13"/>
        </w:numPr>
        <w:spacing w:after="120" w:line="240" w:lineRule="auto"/>
        <w:ind w:hanging="357"/>
        <w:rPr>
          <w:sz w:val="24"/>
          <w:lang w:val="es-CO"/>
        </w:rPr>
      </w:pPr>
      <w:r w:rsidRPr="00B102CA">
        <w:rPr>
          <w:sz w:val="24"/>
          <w:lang w:val="es-CO"/>
        </w:rPr>
        <w:t xml:space="preserve">EMT = </w:t>
      </w:r>
      <w:r w:rsidRPr="00B102CA">
        <w:rPr>
          <w:i/>
          <w:sz w:val="24"/>
          <w:lang w:val="es-CO"/>
        </w:rPr>
        <w:t>Educational Management Team</w:t>
      </w:r>
      <w:r w:rsidRPr="00B102CA">
        <w:rPr>
          <w:sz w:val="24"/>
          <w:lang w:val="es-CO"/>
        </w:rPr>
        <w:t xml:space="preserve"> (sólo Jefes de Sección</w:t>
      </w:r>
      <w:r w:rsidRPr="00B102CA">
        <w:rPr>
          <w:sz w:val="24"/>
          <w:lang w:val="es-CO"/>
        </w:rPr>
        <w:t>)</w:t>
      </w:r>
      <w:r w:rsidRPr="00B102CA">
        <w:rPr>
          <w:sz w:val="24"/>
          <w:lang w:val="es-CO"/>
        </w:rPr>
        <w:t xml:space="preserve"> que se reúne los martes en la mañana </w:t>
      </w:r>
    </w:p>
    <w:p w:rsidR="00B102CA" w:rsidRPr="00B102CA" w:rsidRDefault="00B102CA" w:rsidP="00B102CA">
      <w:pPr>
        <w:numPr>
          <w:ilvl w:val="1"/>
          <w:numId w:val="13"/>
        </w:numPr>
        <w:spacing w:after="120" w:line="240" w:lineRule="auto"/>
        <w:ind w:hanging="357"/>
        <w:rPr>
          <w:sz w:val="24"/>
          <w:lang w:val="es-CO"/>
        </w:rPr>
      </w:pPr>
      <w:r w:rsidRPr="00B102CA">
        <w:rPr>
          <w:sz w:val="24"/>
          <w:lang w:val="es-CO"/>
        </w:rPr>
        <w:t xml:space="preserve">SLT = </w:t>
      </w:r>
      <w:r w:rsidRPr="00B102CA">
        <w:rPr>
          <w:i/>
          <w:sz w:val="24"/>
          <w:lang w:val="es-CO"/>
        </w:rPr>
        <w:t>Senior</w:t>
      </w:r>
      <w:r w:rsidRPr="00B102CA">
        <w:rPr>
          <w:i/>
          <w:sz w:val="24"/>
          <w:lang w:val="es-CO"/>
        </w:rPr>
        <w:t xml:space="preserve"> </w:t>
      </w:r>
      <w:proofErr w:type="spellStart"/>
      <w:r w:rsidRPr="00B102CA">
        <w:rPr>
          <w:i/>
          <w:sz w:val="24"/>
          <w:lang w:val="es-CO"/>
        </w:rPr>
        <w:t>Leadership</w:t>
      </w:r>
      <w:proofErr w:type="spellEnd"/>
      <w:r w:rsidRPr="00B102CA">
        <w:rPr>
          <w:i/>
          <w:sz w:val="24"/>
          <w:lang w:val="es-CO"/>
        </w:rPr>
        <w:t xml:space="preserve"> Team</w:t>
      </w:r>
      <w:r w:rsidRPr="00B102CA">
        <w:rPr>
          <w:sz w:val="24"/>
          <w:lang w:val="es-CO"/>
        </w:rPr>
        <w:t xml:space="preserve"> (Jefes de Sección</w:t>
      </w:r>
      <w:r w:rsidRPr="00B102CA">
        <w:rPr>
          <w:sz w:val="24"/>
          <w:lang w:val="es-CO"/>
        </w:rPr>
        <w:t xml:space="preserve"> y administrativos)</w:t>
      </w:r>
      <w:r w:rsidRPr="00B102CA">
        <w:rPr>
          <w:sz w:val="24"/>
          <w:lang w:val="es-CO"/>
        </w:rPr>
        <w:t xml:space="preserve"> que se reúne los jueves en la tarde</w:t>
      </w:r>
    </w:p>
    <w:p w:rsidR="00B102CA" w:rsidRDefault="00B102CA" w:rsidP="00B102CA">
      <w:pPr>
        <w:pStyle w:val="ListParagraph"/>
        <w:numPr>
          <w:ilvl w:val="0"/>
          <w:numId w:val="13"/>
        </w:numPr>
        <w:spacing w:after="120" w:line="240" w:lineRule="auto"/>
        <w:ind w:hanging="357"/>
        <w:contextualSpacing w:val="0"/>
        <w:rPr>
          <w:sz w:val="24"/>
          <w:lang w:val="es-CO"/>
        </w:rPr>
      </w:pPr>
      <w:r w:rsidRPr="00B102CA">
        <w:rPr>
          <w:sz w:val="24"/>
          <w:lang w:val="es-CO"/>
        </w:rPr>
        <w:t>Se ha retomado el proceso de</w:t>
      </w:r>
      <w:r>
        <w:rPr>
          <w:sz w:val="24"/>
          <w:lang w:val="es-CO"/>
        </w:rPr>
        <w:t xml:space="preserve"> planeación estratégica con el D</w:t>
      </w:r>
      <w:r w:rsidRPr="00B102CA">
        <w:rPr>
          <w:sz w:val="24"/>
          <w:lang w:val="es-CO"/>
        </w:rPr>
        <w:t>r</w:t>
      </w:r>
      <w:r>
        <w:rPr>
          <w:sz w:val="24"/>
          <w:lang w:val="es-CO"/>
        </w:rPr>
        <w:t>.</w:t>
      </w:r>
      <w:r w:rsidRPr="00B102CA">
        <w:rPr>
          <w:sz w:val="24"/>
          <w:lang w:val="es-CO"/>
        </w:rPr>
        <w:t xml:space="preserve"> Henry Molina. Por lo tanto la jefe de sección puede ser requerida en reuniones lo cual puede causar su ausencia en sesi</w:t>
      </w:r>
      <w:r>
        <w:rPr>
          <w:sz w:val="24"/>
          <w:lang w:val="es-CO"/>
        </w:rPr>
        <w:t>ones de planeación</w:t>
      </w:r>
      <w:r w:rsidRPr="00B102CA">
        <w:rPr>
          <w:sz w:val="24"/>
          <w:lang w:val="es-CO"/>
        </w:rPr>
        <w:t>.</w:t>
      </w:r>
    </w:p>
    <w:p w:rsidR="00B102CA" w:rsidRPr="00B102CA" w:rsidRDefault="00B102CA" w:rsidP="00B102CA">
      <w:pPr>
        <w:pStyle w:val="ListParagraph"/>
        <w:numPr>
          <w:ilvl w:val="1"/>
          <w:numId w:val="13"/>
        </w:numPr>
        <w:spacing w:after="120" w:line="240" w:lineRule="auto"/>
        <w:ind w:hanging="357"/>
        <w:contextualSpacing w:val="0"/>
        <w:rPr>
          <w:sz w:val="24"/>
          <w:lang w:val="es-CO"/>
        </w:rPr>
      </w:pPr>
      <w:r>
        <w:rPr>
          <w:sz w:val="24"/>
          <w:lang w:val="es-CO"/>
        </w:rPr>
        <w:t>La primera de esas a</w:t>
      </w:r>
      <w:r w:rsidR="00274998">
        <w:rPr>
          <w:sz w:val="24"/>
          <w:lang w:val="es-CO"/>
        </w:rPr>
        <w:t>usencias será</w:t>
      </w:r>
      <w:r>
        <w:rPr>
          <w:sz w:val="24"/>
          <w:lang w:val="es-CO"/>
        </w:rPr>
        <w:t xml:space="preserve"> el próximo miércoles 19 de septiembre, en la planeación transdisciplinaria de Kinder. </w:t>
      </w:r>
    </w:p>
    <w:p w:rsidR="00274998" w:rsidRPr="00274998" w:rsidRDefault="00274998" w:rsidP="00274998">
      <w:pPr>
        <w:pStyle w:val="ListParagraph"/>
        <w:numPr>
          <w:ilvl w:val="0"/>
          <w:numId w:val="13"/>
        </w:numPr>
        <w:spacing w:after="120" w:line="240" w:lineRule="auto"/>
        <w:contextualSpacing w:val="0"/>
        <w:rPr>
          <w:sz w:val="24"/>
          <w:lang w:val="es-CO"/>
        </w:rPr>
      </w:pPr>
      <w:r w:rsidRPr="00274998">
        <w:rPr>
          <w:sz w:val="24"/>
          <w:lang w:val="es-CO"/>
        </w:rPr>
        <w:t xml:space="preserve">El miércoles 19 de septiembre a la 1:45pm los profesores expatriados tienen cita con el rector para elegir su representante </w:t>
      </w:r>
      <w:r w:rsidRPr="00274998">
        <w:rPr>
          <w:sz w:val="24"/>
          <w:lang w:val="es-CO"/>
        </w:rPr>
        <w:t>a</w:t>
      </w:r>
      <w:r w:rsidRPr="00274998">
        <w:rPr>
          <w:sz w:val="24"/>
          <w:lang w:val="es-CO"/>
        </w:rPr>
        <w:t xml:space="preserve">l Consejo Directivo. </w:t>
      </w:r>
    </w:p>
    <w:p w:rsidR="00274998" w:rsidRDefault="00274998" w:rsidP="00274998">
      <w:pPr>
        <w:pStyle w:val="ListParagraph"/>
        <w:numPr>
          <w:ilvl w:val="0"/>
          <w:numId w:val="13"/>
        </w:numPr>
        <w:spacing w:after="120" w:line="240" w:lineRule="auto"/>
        <w:contextualSpacing w:val="0"/>
        <w:rPr>
          <w:sz w:val="24"/>
          <w:lang w:val="es-CO"/>
        </w:rPr>
      </w:pPr>
      <w:r w:rsidRPr="00274998">
        <w:rPr>
          <w:sz w:val="24"/>
          <w:lang w:val="es-CO"/>
        </w:rPr>
        <w:t>Se informa que el colegio ha comprado 5 buses nuevos, 3 de los cuales c</w:t>
      </w:r>
      <w:r>
        <w:rPr>
          <w:sz w:val="24"/>
          <w:lang w:val="es-CO"/>
        </w:rPr>
        <w:t>uentan con aire acondicionado. É</w:t>
      </w:r>
      <w:r w:rsidRPr="00274998">
        <w:rPr>
          <w:sz w:val="24"/>
          <w:lang w:val="es-CO"/>
        </w:rPr>
        <w:t xml:space="preserve">stos últimos se están utilizando en los recorridos más largos. </w:t>
      </w:r>
    </w:p>
    <w:p w:rsidR="00274998" w:rsidRPr="00274998" w:rsidRDefault="00274998" w:rsidP="00274998">
      <w:pPr>
        <w:pStyle w:val="ListParagraph"/>
        <w:numPr>
          <w:ilvl w:val="1"/>
          <w:numId w:val="13"/>
        </w:numPr>
        <w:spacing w:after="120" w:line="240" w:lineRule="auto"/>
        <w:contextualSpacing w:val="0"/>
        <w:rPr>
          <w:sz w:val="24"/>
          <w:lang w:val="es-CO"/>
        </w:rPr>
      </w:pPr>
      <w:r w:rsidRPr="00274998">
        <w:rPr>
          <w:sz w:val="24"/>
          <w:lang w:val="es-CO"/>
        </w:rPr>
        <w:t>Sin embargo, no se ha subido el cobro por uso de transporte.</w:t>
      </w:r>
    </w:p>
    <w:p w:rsidR="00274998" w:rsidRDefault="00274998" w:rsidP="00274998">
      <w:pPr>
        <w:pStyle w:val="ListParagraph"/>
        <w:numPr>
          <w:ilvl w:val="0"/>
          <w:numId w:val="13"/>
        </w:numPr>
        <w:spacing w:after="120" w:line="240" w:lineRule="auto"/>
        <w:contextualSpacing w:val="0"/>
        <w:rPr>
          <w:sz w:val="24"/>
          <w:lang w:val="es-CO"/>
        </w:rPr>
      </w:pPr>
      <w:r>
        <w:rPr>
          <w:sz w:val="24"/>
          <w:lang w:val="es-CO"/>
        </w:rPr>
        <w:t>Por disposición del Rector, t</w:t>
      </w:r>
      <w:r w:rsidRPr="00274998">
        <w:rPr>
          <w:sz w:val="24"/>
          <w:lang w:val="es-CO"/>
        </w:rPr>
        <w:t xml:space="preserve">odo </w:t>
      </w:r>
      <w:r>
        <w:rPr>
          <w:sz w:val="24"/>
          <w:lang w:val="es-CO"/>
        </w:rPr>
        <w:t>permiso solicitado por un docente incluso si es sólo por</w:t>
      </w:r>
      <w:r w:rsidRPr="00274998">
        <w:rPr>
          <w:sz w:val="24"/>
          <w:lang w:val="es-CO"/>
        </w:rPr>
        <w:t xml:space="preserve"> un día, </w:t>
      </w:r>
      <w:r>
        <w:rPr>
          <w:sz w:val="24"/>
          <w:lang w:val="es-CO"/>
        </w:rPr>
        <w:t>debe ser llevado por su respectivo Jefe de Sección para ser discutido en la reunión de</w:t>
      </w:r>
      <w:r w:rsidRPr="00274998">
        <w:rPr>
          <w:sz w:val="24"/>
          <w:lang w:val="es-CO"/>
        </w:rPr>
        <w:t xml:space="preserve"> SLT</w:t>
      </w:r>
      <w:r>
        <w:rPr>
          <w:sz w:val="24"/>
          <w:lang w:val="es-CO"/>
        </w:rPr>
        <w:t>.</w:t>
      </w:r>
    </w:p>
    <w:p w:rsidR="00274998" w:rsidRDefault="00274998" w:rsidP="00274998">
      <w:pPr>
        <w:pStyle w:val="ListParagraph"/>
        <w:numPr>
          <w:ilvl w:val="1"/>
          <w:numId w:val="13"/>
        </w:numPr>
        <w:spacing w:after="120" w:line="240" w:lineRule="auto"/>
        <w:contextualSpacing w:val="0"/>
        <w:rPr>
          <w:sz w:val="24"/>
          <w:lang w:val="es-CO"/>
        </w:rPr>
      </w:pPr>
      <w:r>
        <w:rPr>
          <w:sz w:val="24"/>
          <w:lang w:val="es-CO"/>
        </w:rPr>
        <w:t xml:space="preserve">El objetivo de esta medida es socializar los criterios con los cuales se han concedido estos permisos en el pasado en las distintas secciones del colegio, con el objetivo de unificarlos, y así darle un trato justo y equitativo a todos los docentes del colegio. </w:t>
      </w:r>
    </w:p>
    <w:p w:rsidR="00274998" w:rsidRDefault="00274998" w:rsidP="00274998">
      <w:pPr>
        <w:pStyle w:val="ListParagraph"/>
        <w:numPr>
          <w:ilvl w:val="1"/>
          <w:numId w:val="13"/>
        </w:numPr>
        <w:spacing w:after="120" w:line="240" w:lineRule="auto"/>
        <w:contextualSpacing w:val="0"/>
        <w:rPr>
          <w:sz w:val="24"/>
          <w:lang w:val="es-CO"/>
        </w:rPr>
      </w:pPr>
      <w:r w:rsidRPr="00274998">
        <w:rPr>
          <w:sz w:val="24"/>
          <w:lang w:val="es-CO"/>
        </w:rPr>
        <w:t>Por lo tanto</w:t>
      </w:r>
      <w:r>
        <w:rPr>
          <w:sz w:val="24"/>
          <w:lang w:val="es-CO"/>
        </w:rPr>
        <w:t xml:space="preserve"> (mientras esta nueva medida temporal permanezca y no se informe lo contrario) cualquier profesor que solicite</w:t>
      </w:r>
      <w:r w:rsidRPr="00274998">
        <w:rPr>
          <w:sz w:val="24"/>
          <w:lang w:val="es-CO"/>
        </w:rPr>
        <w:t xml:space="preserve"> un permiso debe hacerlo por escrito </w:t>
      </w:r>
      <w:r>
        <w:rPr>
          <w:sz w:val="24"/>
          <w:lang w:val="es-CO"/>
        </w:rPr>
        <w:t xml:space="preserve">en carta dirigida </w:t>
      </w:r>
      <w:proofErr w:type="gramStart"/>
      <w:r>
        <w:rPr>
          <w:sz w:val="24"/>
          <w:lang w:val="es-CO"/>
        </w:rPr>
        <w:t>a la</w:t>
      </w:r>
      <w:proofErr w:type="gramEnd"/>
      <w:r>
        <w:rPr>
          <w:sz w:val="24"/>
          <w:lang w:val="es-CO"/>
        </w:rPr>
        <w:t xml:space="preserve"> Jefe de Sección, y adjuntar toda</w:t>
      </w:r>
      <w:r w:rsidRPr="00274998">
        <w:rPr>
          <w:sz w:val="24"/>
          <w:lang w:val="es-CO"/>
        </w:rPr>
        <w:t xml:space="preserve"> la documentación</w:t>
      </w:r>
      <w:r w:rsidR="006F743F">
        <w:rPr>
          <w:sz w:val="24"/>
          <w:lang w:val="es-CO"/>
        </w:rPr>
        <w:t xml:space="preserve"> que sea necesaria como soporte de</w:t>
      </w:r>
      <w:r w:rsidRPr="00274998">
        <w:rPr>
          <w:sz w:val="24"/>
          <w:lang w:val="es-CO"/>
        </w:rPr>
        <w:t xml:space="preserve"> la solicitud. </w:t>
      </w:r>
    </w:p>
    <w:p w:rsidR="00274998" w:rsidRDefault="00274998" w:rsidP="00274998">
      <w:pPr>
        <w:pStyle w:val="ListParagraph"/>
        <w:numPr>
          <w:ilvl w:val="1"/>
          <w:numId w:val="13"/>
        </w:numPr>
        <w:spacing w:after="120" w:line="240" w:lineRule="auto"/>
        <w:contextualSpacing w:val="0"/>
        <w:rPr>
          <w:sz w:val="24"/>
          <w:lang w:val="es-CO"/>
        </w:rPr>
      </w:pPr>
      <w:r w:rsidRPr="00274998">
        <w:rPr>
          <w:sz w:val="24"/>
          <w:lang w:val="es-CO"/>
        </w:rPr>
        <w:lastRenderedPageBreak/>
        <w:t>Si el permiso es para una porción del día únicamente, se debe seguir diligenciado el formato de siempre</w:t>
      </w:r>
      <w:r w:rsidR="006F743F">
        <w:rPr>
          <w:sz w:val="24"/>
          <w:lang w:val="es-CO"/>
        </w:rPr>
        <w:t>, y tanto la Jefe como el Asistente de Sección tienen la autoridad para concederlo</w:t>
      </w:r>
      <w:r w:rsidRPr="00274998">
        <w:rPr>
          <w:sz w:val="24"/>
          <w:lang w:val="es-CO"/>
        </w:rPr>
        <w:t>.</w:t>
      </w:r>
    </w:p>
    <w:p w:rsidR="006F743F" w:rsidRPr="008371E9" w:rsidRDefault="006F743F" w:rsidP="008371E9">
      <w:pPr>
        <w:pStyle w:val="ListParagraph"/>
        <w:numPr>
          <w:ilvl w:val="1"/>
          <w:numId w:val="13"/>
        </w:numPr>
        <w:spacing w:after="120" w:line="240" w:lineRule="auto"/>
        <w:contextualSpacing w:val="0"/>
        <w:rPr>
          <w:sz w:val="24"/>
          <w:lang w:val="es-CO"/>
        </w:rPr>
      </w:pPr>
      <w:r>
        <w:rPr>
          <w:sz w:val="24"/>
          <w:lang w:val="es-CO"/>
        </w:rPr>
        <w:t xml:space="preserve">Se nos recuerda a todos que lo que no puede hacerse es ausentarse del colegio sin permiso de sus Jefes de Sección (los </w:t>
      </w:r>
      <w:r w:rsidRPr="008371E9">
        <w:rPr>
          <w:sz w:val="24"/>
          <w:lang w:val="es-CO"/>
        </w:rPr>
        <w:t>Coordinadores de Grado no están autorizados para conceder permisos) ni faltar al colegio sin reportarse a alguno de los dos Jefes</w:t>
      </w:r>
      <w:r w:rsidR="004D2EF3" w:rsidRPr="008371E9">
        <w:rPr>
          <w:sz w:val="24"/>
          <w:lang w:val="es-CO"/>
        </w:rPr>
        <w:t xml:space="preserve">, y al regresar a labores, traer los debidos soportes para su ausencia. </w:t>
      </w:r>
    </w:p>
    <w:p w:rsidR="004D2EF3" w:rsidRPr="008371E9" w:rsidRDefault="004D2EF3" w:rsidP="008371E9">
      <w:pPr>
        <w:pStyle w:val="ListParagraph"/>
        <w:numPr>
          <w:ilvl w:val="0"/>
          <w:numId w:val="13"/>
        </w:numPr>
        <w:spacing w:after="120" w:line="240" w:lineRule="auto"/>
        <w:contextualSpacing w:val="0"/>
        <w:rPr>
          <w:sz w:val="24"/>
          <w:lang w:val="es-CO"/>
        </w:rPr>
      </w:pPr>
      <w:r w:rsidRPr="008371E9">
        <w:rPr>
          <w:sz w:val="24"/>
          <w:lang w:val="es-CO"/>
        </w:rPr>
        <w:t>En cuanto</w:t>
      </w:r>
      <w:r w:rsidR="00CE7C1B">
        <w:rPr>
          <w:sz w:val="24"/>
          <w:lang w:val="es-CO"/>
        </w:rPr>
        <w:t xml:space="preserve"> a la comunicación interna del C</w:t>
      </w:r>
      <w:r w:rsidRPr="008371E9">
        <w:rPr>
          <w:sz w:val="24"/>
          <w:lang w:val="es-CO"/>
        </w:rPr>
        <w:t xml:space="preserve">olegio que nos permita manifestarnos como comunicad ante </w:t>
      </w:r>
      <w:r w:rsidRPr="008371E9">
        <w:rPr>
          <w:sz w:val="24"/>
          <w:lang w:val="es-CO"/>
        </w:rPr>
        <w:t>una calamidad doméstica</w:t>
      </w:r>
      <w:r w:rsidRPr="008371E9">
        <w:rPr>
          <w:sz w:val="24"/>
          <w:lang w:val="es-CO"/>
        </w:rPr>
        <w:t>, una enfermedad grave,  o un fallecimiento</w:t>
      </w:r>
      <w:r w:rsidRPr="008371E9">
        <w:rPr>
          <w:sz w:val="24"/>
          <w:lang w:val="es-CO"/>
        </w:rPr>
        <w:t xml:space="preserve"> </w:t>
      </w:r>
      <w:r w:rsidRPr="008371E9">
        <w:rPr>
          <w:sz w:val="24"/>
          <w:lang w:val="es-CO"/>
        </w:rPr>
        <w:t>de un familiar de uno de nuestros miembros, el procedimiento es el siguiente:</w:t>
      </w:r>
    </w:p>
    <w:p w:rsidR="004D2EF3" w:rsidRPr="008371E9" w:rsidRDefault="004D2EF3" w:rsidP="008371E9">
      <w:pPr>
        <w:pStyle w:val="ListParagraph"/>
        <w:numPr>
          <w:ilvl w:val="1"/>
          <w:numId w:val="13"/>
        </w:numPr>
        <w:spacing w:after="120" w:line="240" w:lineRule="auto"/>
        <w:contextualSpacing w:val="0"/>
        <w:rPr>
          <w:sz w:val="24"/>
          <w:lang w:val="es-CO"/>
        </w:rPr>
      </w:pPr>
      <w:r w:rsidRPr="008371E9">
        <w:rPr>
          <w:sz w:val="24"/>
          <w:lang w:val="es-CO"/>
        </w:rPr>
        <w:t>Si algo así</w:t>
      </w:r>
      <w:r w:rsidRPr="008371E9">
        <w:rPr>
          <w:sz w:val="24"/>
          <w:lang w:val="es-CO"/>
        </w:rPr>
        <w:t xml:space="preserve"> ocurr</w:t>
      </w:r>
      <w:r w:rsidRPr="008371E9">
        <w:rPr>
          <w:sz w:val="24"/>
          <w:lang w:val="es-CO"/>
        </w:rPr>
        <w:t>e a la familia de uno de nuestros estudiantes</w:t>
      </w:r>
      <w:r w:rsidRPr="008371E9">
        <w:rPr>
          <w:sz w:val="24"/>
          <w:lang w:val="es-CO"/>
        </w:rPr>
        <w:t xml:space="preserve">, se debe comunicar a </w:t>
      </w:r>
      <w:r w:rsidRPr="008371E9">
        <w:rPr>
          <w:sz w:val="24"/>
          <w:lang w:val="es-CO"/>
        </w:rPr>
        <w:t xml:space="preserve">la secretaria de la sección, quien le informará a </w:t>
      </w:r>
      <w:r w:rsidRPr="008371E9">
        <w:rPr>
          <w:sz w:val="24"/>
          <w:lang w:val="es-CO"/>
        </w:rPr>
        <w:t>Mónica Giraldo</w:t>
      </w:r>
      <w:r w:rsidRPr="008371E9">
        <w:rPr>
          <w:sz w:val="24"/>
          <w:lang w:val="es-CO"/>
        </w:rPr>
        <w:t>, la secretaria</w:t>
      </w:r>
      <w:r w:rsidRPr="008371E9">
        <w:rPr>
          <w:sz w:val="24"/>
          <w:lang w:val="es-CO"/>
        </w:rPr>
        <w:t xml:space="preserve"> del PTA</w:t>
      </w:r>
      <w:r w:rsidRPr="008371E9">
        <w:rPr>
          <w:sz w:val="24"/>
          <w:lang w:val="es-CO"/>
        </w:rPr>
        <w:t>, para incluír la intención en la misa mensual.</w:t>
      </w:r>
    </w:p>
    <w:p w:rsidR="004D2EF3" w:rsidRPr="008371E9" w:rsidRDefault="004D2EF3" w:rsidP="008371E9">
      <w:pPr>
        <w:pStyle w:val="ListParagraph"/>
        <w:numPr>
          <w:ilvl w:val="1"/>
          <w:numId w:val="13"/>
        </w:numPr>
        <w:spacing w:after="120" w:line="240" w:lineRule="auto"/>
        <w:contextualSpacing w:val="0"/>
        <w:rPr>
          <w:sz w:val="24"/>
          <w:lang w:val="es-CO"/>
        </w:rPr>
      </w:pPr>
      <w:r w:rsidRPr="008371E9">
        <w:rPr>
          <w:sz w:val="24"/>
          <w:lang w:val="es-CO"/>
        </w:rPr>
        <w:t>Si le ocurre a un profesor de la sección</w:t>
      </w:r>
      <w:r w:rsidR="008371E9" w:rsidRPr="008371E9">
        <w:rPr>
          <w:sz w:val="24"/>
          <w:lang w:val="es-CO"/>
        </w:rPr>
        <w:t>,</w:t>
      </w:r>
      <w:r w:rsidRPr="008371E9">
        <w:rPr>
          <w:sz w:val="24"/>
          <w:lang w:val="es-CO"/>
        </w:rPr>
        <w:t xml:space="preserve"> </w:t>
      </w:r>
      <w:r w:rsidR="008371E9" w:rsidRPr="008371E9">
        <w:rPr>
          <w:sz w:val="24"/>
          <w:lang w:val="es-CO"/>
        </w:rPr>
        <w:t>lo reportará María Fernanda a la oficina de Recursos Humanos.</w:t>
      </w:r>
    </w:p>
    <w:p w:rsidR="00B102CA" w:rsidRPr="008371E9" w:rsidRDefault="008371E9" w:rsidP="008371E9">
      <w:pPr>
        <w:pStyle w:val="ListParagraph"/>
        <w:numPr>
          <w:ilvl w:val="0"/>
          <w:numId w:val="13"/>
        </w:numPr>
        <w:spacing w:after="120" w:line="240" w:lineRule="auto"/>
        <w:contextualSpacing w:val="0"/>
        <w:rPr>
          <w:sz w:val="24"/>
          <w:lang w:val="es-CO"/>
        </w:rPr>
      </w:pPr>
      <w:r w:rsidRPr="008371E9">
        <w:rPr>
          <w:sz w:val="24"/>
          <w:lang w:val="es-CO"/>
        </w:rPr>
        <w:t>El</w:t>
      </w:r>
      <w:r w:rsidR="00CE7C1B">
        <w:rPr>
          <w:sz w:val="24"/>
          <w:lang w:val="es-CO"/>
        </w:rPr>
        <w:t xml:space="preserve"> PTA nos informa</w:t>
      </w:r>
      <w:r w:rsidRPr="008371E9">
        <w:rPr>
          <w:sz w:val="24"/>
          <w:lang w:val="es-CO"/>
        </w:rPr>
        <w:t xml:space="preserve"> oficialmente y por escrito, que sólo h</w:t>
      </w:r>
      <w:r w:rsidRPr="008371E9">
        <w:rPr>
          <w:sz w:val="24"/>
          <w:lang w:val="es-CO"/>
        </w:rPr>
        <w:t xml:space="preserve">ay dos </w:t>
      </w:r>
      <w:r>
        <w:rPr>
          <w:sz w:val="24"/>
          <w:lang w:val="es-CO"/>
        </w:rPr>
        <w:t xml:space="preserve">madres debidamente </w:t>
      </w:r>
      <w:r w:rsidRPr="008371E9">
        <w:rPr>
          <w:sz w:val="24"/>
          <w:lang w:val="es-CO"/>
        </w:rPr>
        <w:t xml:space="preserve">autorizadas para recoger el dinero de las camisetas del musical: </w:t>
      </w:r>
      <w:r>
        <w:rPr>
          <w:sz w:val="24"/>
          <w:lang w:val="es-CO"/>
        </w:rPr>
        <w:t xml:space="preserve">las señoras </w:t>
      </w:r>
      <w:r w:rsidRPr="008371E9">
        <w:rPr>
          <w:sz w:val="24"/>
          <w:lang w:val="es-CO"/>
        </w:rPr>
        <w:t xml:space="preserve">Leonor Navia y Claudia </w:t>
      </w:r>
      <w:proofErr w:type="spellStart"/>
      <w:r w:rsidRPr="008371E9">
        <w:rPr>
          <w:sz w:val="24"/>
          <w:lang w:val="es-CO"/>
        </w:rPr>
        <w:t>Vacca</w:t>
      </w:r>
      <w:proofErr w:type="spellEnd"/>
      <w:r w:rsidRPr="008371E9">
        <w:rPr>
          <w:sz w:val="24"/>
          <w:lang w:val="es-CO"/>
        </w:rPr>
        <w:t>. No se debe entregar este dinero a nadie más.</w:t>
      </w:r>
    </w:p>
    <w:p w:rsidR="008371E9" w:rsidRPr="00274998" w:rsidRDefault="008371E9" w:rsidP="00274998">
      <w:pPr>
        <w:spacing w:after="120" w:line="240" w:lineRule="auto"/>
        <w:rPr>
          <w:sz w:val="24"/>
          <w:lang w:val="es-CO"/>
        </w:rPr>
      </w:pPr>
    </w:p>
    <w:p w:rsidR="00810747" w:rsidRPr="00CE7C1B" w:rsidRDefault="00CE7C1B" w:rsidP="003758C8">
      <w:pPr>
        <w:pStyle w:val="Heading2"/>
        <w:rPr>
          <w:color w:val="4F6228" w:themeColor="accent3" w:themeShade="80"/>
          <w:sz w:val="28"/>
          <w:szCs w:val="28"/>
          <w:lang w:val="es-CO"/>
        </w:rPr>
      </w:pPr>
      <w:r w:rsidRPr="00CE7C1B">
        <w:rPr>
          <w:color w:val="4F6228" w:themeColor="accent3" w:themeShade="80"/>
          <w:sz w:val="28"/>
          <w:szCs w:val="28"/>
          <w:lang w:val="es-CO"/>
        </w:rPr>
        <w:t>Detalles por finalizar en la obra de salones de Prekinder</w:t>
      </w:r>
    </w:p>
    <w:p w:rsidR="00CE7C1B" w:rsidRPr="00CE7C1B" w:rsidRDefault="00CE7C1B" w:rsidP="00CE7C1B">
      <w:pPr>
        <w:pStyle w:val="ListParagraph"/>
        <w:numPr>
          <w:ilvl w:val="0"/>
          <w:numId w:val="13"/>
        </w:numPr>
        <w:spacing w:after="120" w:line="240" w:lineRule="auto"/>
        <w:contextualSpacing w:val="0"/>
        <w:rPr>
          <w:sz w:val="24"/>
          <w:lang w:val="es-CO"/>
        </w:rPr>
      </w:pPr>
      <w:r w:rsidRPr="00CE7C1B">
        <w:rPr>
          <w:sz w:val="24"/>
          <w:lang w:val="es-CO"/>
        </w:rPr>
        <w:t xml:space="preserve">Las </w:t>
      </w:r>
      <w:r>
        <w:rPr>
          <w:sz w:val="24"/>
          <w:lang w:val="es-CO"/>
        </w:rPr>
        <w:t xml:space="preserve">10 </w:t>
      </w:r>
      <w:r w:rsidRPr="00CE7C1B">
        <w:rPr>
          <w:sz w:val="24"/>
          <w:lang w:val="es-CO"/>
        </w:rPr>
        <w:t xml:space="preserve">profesoras </w:t>
      </w:r>
      <w:r>
        <w:rPr>
          <w:sz w:val="24"/>
          <w:lang w:val="es-CO"/>
        </w:rPr>
        <w:t xml:space="preserve">que actualmente laboran en las aulas del área de Prekinder </w:t>
      </w:r>
      <w:r w:rsidRPr="00CE7C1B">
        <w:rPr>
          <w:sz w:val="24"/>
          <w:lang w:val="es-CO"/>
        </w:rPr>
        <w:t xml:space="preserve">pasaron unos listados por salón, que fueron remitidos la semana pasada por </w:t>
      </w:r>
      <w:proofErr w:type="gramStart"/>
      <w:r w:rsidRPr="00CE7C1B">
        <w:rPr>
          <w:sz w:val="24"/>
          <w:lang w:val="es-CO"/>
        </w:rPr>
        <w:t>la</w:t>
      </w:r>
      <w:proofErr w:type="gramEnd"/>
      <w:r w:rsidRPr="00CE7C1B">
        <w:rPr>
          <w:sz w:val="24"/>
          <w:lang w:val="es-CO"/>
        </w:rPr>
        <w:t xml:space="preserve"> Jefe de Sección al Director Administrativo del Colegio.</w:t>
      </w:r>
    </w:p>
    <w:p w:rsidR="00CE7C1B" w:rsidRPr="00CE7C1B" w:rsidRDefault="00CE7C1B" w:rsidP="00CE7C1B">
      <w:pPr>
        <w:pStyle w:val="ListParagraph"/>
        <w:numPr>
          <w:ilvl w:val="0"/>
          <w:numId w:val="13"/>
        </w:numPr>
        <w:spacing w:after="120" w:line="240" w:lineRule="auto"/>
        <w:contextualSpacing w:val="0"/>
        <w:rPr>
          <w:sz w:val="24"/>
          <w:lang w:val="es-CO"/>
        </w:rPr>
      </w:pPr>
      <w:r w:rsidRPr="00CE7C1B">
        <w:rPr>
          <w:sz w:val="24"/>
          <w:lang w:val="es-CO"/>
        </w:rPr>
        <w:t>El Sr. Pérez clasificó los ítems de cada lista según</w:t>
      </w:r>
      <w:r w:rsidR="00AA41DE">
        <w:rPr>
          <w:sz w:val="24"/>
          <w:lang w:val="es-CO"/>
        </w:rPr>
        <w:t xml:space="preserve"> debieran ser atendidos por el D</w:t>
      </w:r>
      <w:r w:rsidRPr="00CE7C1B">
        <w:rPr>
          <w:sz w:val="24"/>
          <w:lang w:val="es-CO"/>
        </w:rPr>
        <w:t>epartamento de Mantenimiento</w:t>
      </w:r>
      <w:r w:rsidR="00AA41DE">
        <w:rPr>
          <w:sz w:val="24"/>
          <w:lang w:val="es-CO"/>
        </w:rPr>
        <w:t xml:space="preserve"> del Colegio</w:t>
      </w:r>
      <w:r w:rsidRPr="00CE7C1B">
        <w:rPr>
          <w:sz w:val="24"/>
          <w:lang w:val="es-CO"/>
        </w:rPr>
        <w:t>, o por los res</w:t>
      </w:r>
      <w:r w:rsidR="00AA41DE">
        <w:rPr>
          <w:sz w:val="24"/>
          <w:lang w:val="es-CO"/>
        </w:rPr>
        <w:t>ponsables de la obra organizándo</w:t>
      </w:r>
      <w:r w:rsidRPr="00CE7C1B">
        <w:rPr>
          <w:sz w:val="24"/>
          <w:lang w:val="es-CO"/>
        </w:rPr>
        <w:t xml:space="preserve">los </w:t>
      </w:r>
      <w:r w:rsidR="00AA41DE">
        <w:rPr>
          <w:sz w:val="24"/>
          <w:lang w:val="es-CO"/>
        </w:rPr>
        <w:t xml:space="preserve">en </w:t>
      </w:r>
      <w:r w:rsidRPr="00CE7C1B">
        <w:rPr>
          <w:sz w:val="24"/>
          <w:lang w:val="es-CO"/>
        </w:rPr>
        <w:t xml:space="preserve">cuadros </w:t>
      </w:r>
      <w:r w:rsidR="00AA41DE">
        <w:rPr>
          <w:sz w:val="24"/>
          <w:lang w:val="es-CO"/>
        </w:rPr>
        <w:t xml:space="preserve">que remitió </w:t>
      </w:r>
      <w:r w:rsidRPr="00CE7C1B">
        <w:rPr>
          <w:sz w:val="24"/>
          <w:lang w:val="es-CO"/>
        </w:rPr>
        <w:t>a los encargados.</w:t>
      </w:r>
    </w:p>
    <w:p w:rsidR="00CE7C1B" w:rsidRDefault="00CE7C1B" w:rsidP="00AA41DE">
      <w:pPr>
        <w:pStyle w:val="ListParagraph"/>
        <w:numPr>
          <w:ilvl w:val="0"/>
          <w:numId w:val="13"/>
        </w:numPr>
        <w:spacing w:after="120" w:line="240" w:lineRule="auto"/>
        <w:contextualSpacing w:val="0"/>
        <w:rPr>
          <w:sz w:val="24"/>
          <w:lang w:val="es-CO"/>
        </w:rPr>
      </w:pPr>
      <w:r w:rsidRPr="00CE7C1B">
        <w:rPr>
          <w:sz w:val="24"/>
          <w:lang w:val="es-CO"/>
        </w:rPr>
        <w:t xml:space="preserve">Se asignó a Carolina </w:t>
      </w:r>
      <w:proofErr w:type="spellStart"/>
      <w:r w:rsidRPr="00CE7C1B">
        <w:rPr>
          <w:sz w:val="24"/>
          <w:lang w:val="es-CO"/>
        </w:rPr>
        <w:t>Charria</w:t>
      </w:r>
      <w:proofErr w:type="spellEnd"/>
      <w:r w:rsidRPr="00CE7C1B">
        <w:rPr>
          <w:sz w:val="24"/>
          <w:lang w:val="es-CO"/>
        </w:rPr>
        <w:t>, Coordinadora Administrativa, la responsabilidad de hacer seguimiento a los temas</w:t>
      </w:r>
      <w:r w:rsidR="00AA41DE">
        <w:rPr>
          <w:sz w:val="24"/>
          <w:lang w:val="es-CO"/>
        </w:rPr>
        <w:t>, y l</w:t>
      </w:r>
      <w:r w:rsidRPr="00AA41DE">
        <w:rPr>
          <w:sz w:val="24"/>
          <w:lang w:val="es-CO"/>
        </w:rPr>
        <w:t>as maestras deben corroborar el avance del proceso, para retroali</w:t>
      </w:r>
      <w:r w:rsidR="00AA41DE">
        <w:rPr>
          <w:sz w:val="24"/>
          <w:lang w:val="es-CO"/>
        </w:rPr>
        <w:t>mentar a la administración del C</w:t>
      </w:r>
      <w:r w:rsidRPr="00AA41DE">
        <w:rPr>
          <w:sz w:val="24"/>
          <w:lang w:val="es-CO"/>
        </w:rPr>
        <w:t>olegio.</w:t>
      </w:r>
    </w:p>
    <w:p w:rsidR="00AA41DE" w:rsidRPr="00AA41DE" w:rsidRDefault="00AA41DE" w:rsidP="00AA41DE">
      <w:pPr>
        <w:pStyle w:val="ListParagraph"/>
        <w:numPr>
          <w:ilvl w:val="0"/>
          <w:numId w:val="13"/>
        </w:numPr>
        <w:spacing w:after="120" w:line="240" w:lineRule="auto"/>
        <w:contextualSpacing w:val="0"/>
        <w:rPr>
          <w:sz w:val="24"/>
          <w:lang w:val="es-CO"/>
        </w:rPr>
      </w:pPr>
      <w:r>
        <w:rPr>
          <w:sz w:val="24"/>
          <w:lang w:val="es-CO"/>
        </w:rPr>
        <w:t>El día de hoy se envió a la Sección un documento señalando el avance de varios ítems de la lista, y la secretaria Ángela Pérez lo rotó entre las maestras del área. Ese listado será enviado por la Jefatura de Sección al Director Administrativo por la Jefe de Sección.</w:t>
      </w:r>
    </w:p>
    <w:p w:rsidR="00810747" w:rsidRPr="00CE7C1B" w:rsidRDefault="00810747">
      <w:pPr>
        <w:rPr>
          <w:sz w:val="24"/>
          <w:lang w:val="es-CO"/>
        </w:rPr>
      </w:pPr>
    </w:p>
    <w:p w:rsidR="00810747" w:rsidRPr="0067347F" w:rsidRDefault="0067347F" w:rsidP="003758C8">
      <w:pPr>
        <w:pStyle w:val="Heading2"/>
        <w:rPr>
          <w:color w:val="4F6228" w:themeColor="accent3" w:themeShade="80"/>
          <w:sz w:val="28"/>
          <w:szCs w:val="28"/>
        </w:rPr>
      </w:pPr>
      <w:r w:rsidRPr="0067347F">
        <w:rPr>
          <w:color w:val="4F6228" w:themeColor="accent3" w:themeShade="80"/>
          <w:sz w:val="28"/>
          <w:szCs w:val="28"/>
        </w:rPr>
        <w:t>Recreo</w:t>
      </w:r>
    </w:p>
    <w:p w:rsidR="0067347F" w:rsidRDefault="0067347F" w:rsidP="0067347F">
      <w:pPr>
        <w:pStyle w:val="ListParagraph"/>
        <w:numPr>
          <w:ilvl w:val="0"/>
          <w:numId w:val="13"/>
        </w:numPr>
        <w:spacing w:after="120" w:line="240" w:lineRule="auto"/>
        <w:contextualSpacing w:val="0"/>
        <w:rPr>
          <w:sz w:val="24"/>
          <w:lang w:val="es-CO"/>
        </w:rPr>
      </w:pPr>
      <w:r w:rsidRPr="0067347F">
        <w:rPr>
          <w:sz w:val="24"/>
          <w:lang w:val="es-CO"/>
        </w:rPr>
        <w:t>Se ha notado que ha</w:t>
      </w:r>
      <w:r>
        <w:rPr>
          <w:sz w:val="24"/>
          <w:lang w:val="es-CO"/>
        </w:rPr>
        <w:t xml:space="preserve">y hacinamiento de los niños en </w:t>
      </w:r>
      <w:r w:rsidRPr="0067347F">
        <w:rPr>
          <w:sz w:val="24"/>
          <w:lang w:val="es-CO"/>
        </w:rPr>
        <w:t>l</w:t>
      </w:r>
      <w:r>
        <w:rPr>
          <w:sz w:val="24"/>
          <w:lang w:val="es-CO"/>
        </w:rPr>
        <w:t>os</w:t>
      </w:r>
      <w:r w:rsidRPr="0067347F">
        <w:rPr>
          <w:sz w:val="24"/>
          <w:lang w:val="es-CO"/>
        </w:rPr>
        <w:t xml:space="preserve"> recreo</w:t>
      </w:r>
      <w:r>
        <w:rPr>
          <w:sz w:val="24"/>
          <w:lang w:val="es-CO"/>
        </w:rPr>
        <w:t>s</w:t>
      </w:r>
      <w:r w:rsidRPr="0067347F">
        <w:rPr>
          <w:sz w:val="24"/>
          <w:lang w:val="es-CO"/>
        </w:rPr>
        <w:t xml:space="preserve">, debido a </w:t>
      </w:r>
      <w:r>
        <w:rPr>
          <w:sz w:val="24"/>
          <w:lang w:val="es-CO"/>
        </w:rPr>
        <w:t xml:space="preserve">las áreas cerradas por </w:t>
      </w:r>
      <w:r w:rsidRPr="0067347F">
        <w:rPr>
          <w:sz w:val="24"/>
          <w:lang w:val="es-CO"/>
        </w:rPr>
        <w:t xml:space="preserve">la construcción. </w:t>
      </w:r>
    </w:p>
    <w:p w:rsidR="0067347F" w:rsidRDefault="0067347F" w:rsidP="0067347F">
      <w:pPr>
        <w:pStyle w:val="ListParagraph"/>
        <w:numPr>
          <w:ilvl w:val="0"/>
          <w:numId w:val="13"/>
        </w:numPr>
        <w:spacing w:after="120" w:line="240" w:lineRule="auto"/>
        <w:contextualSpacing w:val="0"/>
        <w:rPr>
          <w:sz w:val="24"/>
          <w:lang w:val="es-CO"/>
        </w:rPr>
      </w:pPr>
      <w:r w:rsidRPr="0067347F">
        <w:rPr>
          <w:sz w:val="24"/>
          <w:lang w:val="es-CO"/>
        </w:rPr>
        <w:t>Se reducirá un poco la presión de espaci</w:t>
      </w:r>
      <w:r>
        <w:rPr>
          <w:sz w:val="24"/>
          <w:lang w:val="es-CO"/>
        </w:rPr>
        <w:t>o para los niños de Kinder y Primero cuando empiece a funcionar la L</w:t>
      </w:r>
      <w:r w:rsidRPr="0067347F">
        <w:rPr>
          <w:sz w:val="24"/>
          <w:lang w:val="es-CO"/>
        </w:rPr>
        <w:t xml:space="preserve">udoteca, la semana entrante. </w:t>
      </w:r>
    </w:p>
    <w:p w:rsidR="0067347F" w:rsidRDefault="0067347F" w:rsidP="00250067">
      <w:pPr>
        <w:pStyle w:val="ListParagraph"/>
        <w:numPr>
          <w:ilvl w:val="1"/>
          <w:numId w:val="13"/>
        </w:numPr>
        <w:spacing w:line="240" w:lineRule="auto"/>
        <w:ind w:left="1434" w:hanging="357"/>
        <w:contextualSpacing w:val="0"/>
        <w:rPr>
          <w:sz w:val="24"/>
          <w:lang w:val="es-CO"/>
        </w:rPr>
      </w:pPr>
      <w:r w:rsidRPr="0067347F">
        <w:rPr>
          <w:sz w:val="24"/>
          <w:lang w:val="es-CO"/>
        </w:rPr>
        <w:t xml:space="preserve">Cada grado tendrá un día de ludoteca por semana: </w:t>
      </w:r>
    </w:p>
    <w:p w:rsidR="0067347F" w:rsidRDefault="0067347F" w:rsidP="0067347F">
      <w:pPr>
        <w:pStyle w:val="ListParagraph"/>
        <w:numPr>
          <w:ilvl w:val="2"/>
          <w:numId w:val="13"/>
        </w:numPr>
        <w:spacing w:line="240" w:lineRule="auto"/>
        <w:ind w:left="2154" w:hanging="357"/>
        <w:contextualSpacing w:val="0"/>
        <w:rPr>
          <w:sz w:val="24"/>
          <w:lang w:val="es-CO"/>
        </w:rPr>
      </w:pPr>
      <w:r>
        <w:rPr>
          <w:sz w:val="24"/>
          <w:lang w:val="es-CO"/>
        </w:rPr>
        <w:t>L</w:t>
      </w:r>
      <w:r w:rsidRPr="0067347F">
        <w:rPr>
          <w:sz w:val="24"/>
          <w:lang w:val="es-CO"/>
        </w:rPr>
        <w:t xml:space="preserve">unes </w:t>
      </w:r>
      <w:r>
        <w:rPr>
          <w:sz w:val="24"/>
          <w:lang w:val="es-CO"/>
        </w:rPr>
        <w:tab/>
      </w:r>
      <w:r>
        <w:rPr>
          <w:sz w:val="24"/>
          <w:lang w:val="es-CO"/>
        </w:rPr>
        <w:tab/>
        <w:t>Primer Grado</w:t>
      </w:r>
    </w:p>
    <w:p w:rsidR="0067347F" w:rsidRDefault="0067347F" w:rsidP="0067347F">
      <w:pPr>
        <w:pStyle w:val="ListParagraph"/>
        <w:numPr>
          <w:ilvl w:val="2"/>
          <w:numId w:val="13"/>
        </w:numPr>
        <w:spacing w:line="240" w:lineRule="auto"/>
        <w:ind w:left="2154" w:hanging="357"/>
        <w:contextualSpacing w:val="0"/>
        <w:rPr>
          <w:sz w:val="24"/>
          <w:lang w:val="es-CO"/>
        </w:rPr>
      </w:pPr>
      <w:r>
        <w:rPr>
          <w:sz w:val="24"/>
          <w:lang w:val="es-CO"/>
        </w:rPr>
        <w:t>M</w:t>
      </w:r>
      <w:r w:rsidRPr="0067347F">
        <w:rPr>
          <w:sz w:val="24"/>
          <w:lang w:val="es-CO"/>
        </w:rPr>
        <w:t xml:space="preserve">iércoles </w:t>
      </w:r>
      <w:r>
        <w:rPr>
          <w:sz w:val="24"/>
          <w:lang w:val="es-CO"/>
        </w:rPr>
        <w:tab/>
        <w:t xml:space="preserve">Prekinder </w:t>
      </w:r>
    </w:p>
    <w:p w:rsidR="0067347F" w:rsidRDefault="0067347F" w:rsidP="0067347F">
      <w:pPr>
        <w:pStyle w:val="ListParagraph"/>
        <w:numPr>
          <w:ilvl w:val="2"/>
          <w:numId w:val="13"/>
        </w:numPr>
        <w:spacing w:after="120" w:line="240" w:lineRule="auto"/>
        <w:ind w:left="2154" w:hanging="357"/>
        <w:contextualSpacing w:val="0"/>
        <w:rPr>
          <w:sz w:val="24"/>
          <w:lang w:val="es-CO"/>
        </w:rPr>
      </w:pPr>
      <w:r>
        <w:rPr>
          <w:sz w:val="24"/>
          <w:lang w:val="es-CO"/>
        </w:rPr>
        <w:t>V</w:t>
      </w:r>
      <w:r w:rsidRPr="0067347F">
        <w:rPr>
          <w:sz w:val="24"/>
          <w:lang w:val="es-CO"/>
        </w:rPr>
        <w:t xml:space="preserve">iernes </w:t>
      </w:r>
      <w:r>
        <w:rPr>
          <w:sz w:val="24"/>
          <w:lang w:val="es-CO"/>
        </w:rPr>
        <w:tab/>
        <w:t>Kinder</w:t>
      </w:r>
      <w:r w:rsidRPr="0067347F">
        <w:rPr>
          <w:sz w:val="24"/>
          <w:lang w:val="es-CO"/>
        </w:rPr>
        <w:t xml:space="preserve"> </w:t>
      </w:r>
    </w:p>
    <w:p w:rsidR="0067347F" w:rsidRDefault="0067347F" w:rsidP="0067347F">
      <w:pPr>
        <w:pStyle w:val="ListParagraph"/>
        <w:numPr>
          <w:ilvl w:val="1"/>
          <w:numId w:val="13"/>
        </w:numPr>
        <w:spacing w:after="120" w:line="240" w:lineRule="auto"/>
        <w:contextualSpacing w:val="0"/>
        <w:rPr>
          <w:sz w:val="24"/>
          <w:lang w:val="es-CO"/>
        </w:rPr>
      </w:pPr>
      <w:r w:rsidRPr="0067347F">
        <w:rPr>
          <w:sz w:val="24"/>
          <w:lang w:val="es-CO"/>
        </w:rPr>
        <w:t xml:space="preserve">Chachi se encargará del duty de Ludoteca. </w:t>
      </w:r>
    </w:p>
    <w:p w:rsidR="0067347F" w:rsidRDefault="0067347F" w:rsidP="0067347F">
      <w:pPr>
        <w:pStyle w:val="ListParagraph"/>
        <w:numPr>
          <w:ilvl w:val="1"/>
          <w:numId w:val="13"/>
        </w:numPr>
        <w:spacing w:after="120" w:line="240" w:lineRule="auto"/>
        <w:contextualSpacing w:val="0"/>
        <w:rPr>
          <w:sz w:val="24"/>
          <w:lang w:val="es-CO"/>
        </w:rPr>
      </w:pPr>
      <w:r w:rsidRPr="0067347F">
        <w:rPr>
          <w:sz w:val="24"/>
          <w:lang w:val="es-CO"/>
        </w:rPr>
        <w:t>Como siempre</w:t>
      </w:r>
      <w:r>
        <w:rPr>
          <w:sz w:val="24"/>
          <w:lang w:val="es-CO"/>
        </w:rPr>
        <w:t>,</w:t>
      </w:r>
      <w:r w:rsidRPr="0067347F">
        <w:rPr>
          <w:sz w:val="24"/>
          <w:lang w:val="es-CO"/>
        </w:rPr>
        <w:t xml:space="preserve"> se permiten 6 niños por salón, </w:t>
      </w:r>
      <w:r>
        <w:rPr>
          <w:sz w:val="24"/>
          <w:lang w:val="es-CO"/>
        </w:rPr>
        <w:t xml:space="preserve">que </w:t>
      </w:r>
      <w:r w:rsidRPr="0067347F">
        <w:rPr>
          <w:sz w:val="24"/>
          <w:lang w:val="es-CO"/>
        </w:rPr>
        <w:t>deben ten</w:t>
      </w:r>
      <w:r>
        <w:rPr>
          <w:sz w:val="24"/>
          <w:lang w:val="es-CO"/>
        </w:rPr>
        <w:t>er el pase para poder entrar.</w:t>
      </w:r>
    </w:p>
    <w:p w:rsidR="0067347F" w:rsidRPr="0067347F" w:rsidRDefault="0067347F" w:rsidP="0067347F">
      <w:pPr>
        <w:pStyle w:val="ListParagraph"/>
        <w:numPr>
          <w:ilvl w:val="1"/>
          <w:numId w:val="13"/>
        </w:numPr>
        <w:spacing w:after="120" w:line="240" w:lineRule="auto"/>
        <w:contextualSpacing w:val="0"/>
        <w:rPr>
          <w:sz w:val="24"/>
          <w:lang w:val="es-CO"/>
        </w:rPr>
      </w:pPr>
      <w:r>
        <w:rPr>
          <w:sz w:val="24"/>
          <w:lang w:val="es-CO"/>
        </w:rPr>
        <w:t>Recuerden que l</w:t>
      </w:r>
      <w:r w:rsidRPr="0067347F">
        <w:rPr>
          <w:sz w:val="24"/>
          <w:lang w:val="es-CO"/>
        </w:rPr>
        <w:t xml:space="preserve">os profesores no deben entregar los pases como premio sino </w:t>
      </w:r>
      <w:r w:rsidR="00250067">
        <w:rPr>
          <w:sz w:val="24"/>
          <w:lang w:val="es-CO"/>
        </w:rPr>
        <w:t>de manera rotativa</w:t>
      </w:r>
      <w:r w:rsidRPr="0067347F">
        <w:rPr>
          <w:sz w:val="24"/>
          <w:lang w:val="es-CO"/>
        </w:rPr>
        <w:t xml:space="preserve">. </w:t>
      </w:r>
    </w:p>
    <w:p w:rsidR="0067347F" w:rsidRDefault="00E5165D" w:rsidP="0067347F">
      <w:pPr>
        <w:pStyle w:val="ListParagraph"/>
        <w:numPr>
          <w:ilvl w:val="0"/>
          <w:numId w:val="13"/>
        </w:numPr>
        <w:spacing w:after="120" w:line="240" w:lineRule="auto"/>
        <w:contextualSpacing w:val="0"/>
        <w:rPr>
          <w:sz w:val="24"/>
          <w:lang w:val="es-CO"/>
        </w:rPr>
      </w:pPr>
      <w:r>
        <w:rPr>
          <w:sz w:val="24"/>
          <w:lang w:val="es-CO"/>
        </w:rPr>
        <w:t>Para los niños de</w:t>
      </w:r>
      <w:r w:rsidR="0067347F" w:rsidRPr="0067347F">
        <w:rPr>
          <w:sz w:val="24"/>
          <w:lang w:val="es-CO"/>
        </w:rPr>
        <w:t xml:space="preserve"> Prekinder</w:t>
      </w:r>
      <w:r>
        <w:rPr>
          <w:sz w:val="24"/>
          <w:lang w:val="es-CO"/>
        </w:rPr>
        <w:t>, las profesoras</w:t>
      </w:r>
      <w:r w:rsidR="0067347F" w:rsidRPr="0067347F">
        <w:rPr>
          <w:sz w:val="24"/>
          <w:lang w:val="es-CO"/>
        </w:rPr>
        <w:t xml:space="preserve"> tocan una campana a las 9:10 </w:t>
      </w:r>
      <w:r>
        <w:rPr>
          <w:sz w:val="24"/>
          <w:lang w:val="es-CO"/>
        </w:rPr>
        <w:t>y a las 11:15 para que</w:t>
      </w:r>
      <w:r w:rsidR="0067347F" w:rsidRPr="0067347F">
        <w:rPr>
          <w:sz w:val="24"/>
          <w:lang w:val="es-CO"/>
        </w:rPr>
        <w:t xml:space="preserve"> salgan al recreo</w:t>
      </w:r>
      <w:r>
        <w:rPr>
          <w:sz w:val="24"/>
          <w:lang w:val="es-CO"/>
        </w:rPr>
        <w:t>.</w:t>
      </w:r>
    </w:p>
    <w:p w:rsidR="00E5165D" w:rsidRPr="0067347F" w:rsidRDefault="00E5165D" w:rsidP="00E5165D">
      <w:pPr>
        <w:pStyle w:val="ListParagraph"/>
        <w:numPr>
          <w:ilvl w:val="1"/>
          <w:numId w:val="13"/>
        </w:numPr>
        <w:spacing w:after="120" w:line="240" w:lineRule="auto"/>
        <w:contextualSpacing w:val="0"/>
        <w:rPr>
          <w:sz w:val="24"/>
          <w:lang w:val="es-CO"/>
        </w:rPr>
      </w:pPr>
      <w:r>
        <w:rPr>
          <w:sz w:val="24"/>
          <w:lang w:val="es-CO"/>
        </w:rPr>
        <w:t>A partir de la próxima semana, buscando también al</w:t>
      </w:r>
      <w:r w:rsidR="00250067">
        <w:rPr>
          <w:sz w:val="24"/>
          <w:lang w:val="es-CO"/>
        </w:rPr>
        <w:t>iviar la presión de espacio, Yaneth empezará a leerles a</w:t>
      </w:r>
      <w:r w:rsidR="00250067">
        <w:rPr>
          <w:sz w:val="24"/>
          <w:lang w:val="es-CO"/>
        </w:rPr>
        <w:t xml:space="preserve"> los niños de Prekinder</w:t>
      </w:r>
      <w:r w:rsidR="00250067">
        <w:rPr>
          <w:sz w:val="24"/>
          <w:lang w:val="es-CO"/>
        </w:rPr>
        <w:t xml:space="preserve"> todos los días en la biblioteca, durante el recreo largo.</w:t>
      </w:r>
    </w:p>
    <w:p w:rsidR="0067347F" w:rsidRPr="0067347F" w:rsidRDefault="00250067" w:rsidP="0067347F">
      <w:pPr>
        <w:pStyle w:val="ListParagraph"/>
        <w:numPr>
          <w:ilvl w:val="0"/>
          <w:numId w:val="13"/>
        </w:numPr>
        <w:spacing w:after="120" w:line="240" w:lineRule="auto"/>
        <w:contextualSpacing w:val="0"/>
        <w:rPr>
          <w:sz w:val="24"/>
          <w:lang w:val="es-CO"/>
        </w:rPr>
      </w:pPr>
      <w:r>
        <w:rPr>
          <w:sz w:val="24"/>
          <w:lang w:val="es-CO"/>
        </w:rPr>
        <w:t>Tod</w:t>
      </w:r>
      <w:r w:rsidR="0067347F" w:rsidRPr="0067347F">
        <w:rPr>
          <w:sz w:val="24"/>
          <w:lang w:val="es-CO"/>
        </w:rPr>
        <w:t xml:space="preserve">os profesores en </w:t>
      </w:r>
      <w:r w:rsidR="0067347F" w:rsidRPr="00250067">
        <w:rPr>
          <w:i/>
          <w:sz w:val="24"/>
          <w:lang w:val="es-CO"/>
        </w:rPr>
        <w:t>duty</w:t>
      </w:r>
      <w:r w:rsidR="0067347F" w:rsidRPr="0067347F">
        <w:rPr>
          <w:sz w:val="24"/>
          <w:lang w:val="es-CO"/>
        </w:rPr>
        <w:t xml:space="preserve"> se deben cerciorar de que los niños no dejen </w:t>
      </w:r>
      <w:r w:rsidRPr="00250067">
        <w:rPr>
          <w:i/>
          <w:sz w:val="24"/>
          <w:lang w:val="es-CO"/>
        </w:rPr>
        <w:t xml:space="preserve">frisbees </w:t>
      </w:r>
      <w:r>
        <w:rPr>
          <w:sz w:val="24"/>
          <w:lang w:val="es-CO"/>
        </w:rPr>
        <w:t>ni pelotas tirados.</w:t>
      </w:r>
    </w:p>
    <w:p w:rsidR="0067347F" w:rsidRPr="0067347F" w:rsidRDefault="0067347F" w:rsidP="0067347F">
      <w:pPr>
        <w:pStyle w:val="ListParagraph"/>
        <w:numPr>
          <w:ilvl w:val="0"/>
          <w:numId w:val="13"/>
        </w:numPr>
        <w:spacing w:after="120" w:line="240" w:lineRule="auto"/>
        <w:contextualSpacing w:val="0"/>
        <w:rPr>
          <w:sz w:val="24"/>
          <w:lang w:val="es-CO"/>
        </w:rPr>
      </w:pPr>
      <w:r w:rsidRPr="0067347F">
        <w:rPr>
          <w:sz w:val="24"/>
          <w:lang w:val="es-CO"/>
        </w:rPr>
        <w:t>Todos los profesores debemos asegurarnos de que no queden loncheras ni basura al lado de la ludoteca después del recreo.</w:t>
      </w:r>
    </w:p>
    <w:p w:rsidR="00250067" w:rsidRDefault="00250067">
      <w:pPr>
        <w:rPr>
          <w:sz w:val="24"/>
          <w:lang w:val="es-CO"/>
        </w:rPr>
      </w:pPr>
    </w:p>
    <w:p w:rsidR="002F3A95" w:rsidRDefault="002F3A95" w:rsidP="00250067">
      <w:pPr>
        <w:pStyle w:val="Heading2"/>
        <w:rPr>
          <w:color w:val="4F6228" w:themeColor="accent3" w:themeShade="80"/>
          <w:sz w:val="28"/>
          <w:szCs w:val="28"/>
          <w:lang w:val="es-CO"/>
        </w:rPr>
      </w:pPr>
      <w:r>
        <w:rPr>
          <w:color w:val="4F6228" w:themeColor="accent3" w:themeShade="80"/>
          <w:sz w:val="28"/>
          <w:szCs w:val="28"/>
          <w:lang w:val="es-CO"/>
        </w:rPr>
        <w:t>Comunicación Electrónica en Preprimaria</w:t>
      </w:r>
    </w:p>
    <w:p w:rsidR="0044536F" w:rsidRDefault="0044536F" w:rsidP="002F3A95">
      <w:pPr>
        <w:pStyle w:val="ListParagraph"/>
        <w:numPr>
          <w:ilvl w:val="0"/>
          <w:numId w:val="13"/>
        </w:numPr>
        <w:spacing w:after="120" w:line="240" w:lineRule="auto"/>
        <w:contextualSpacing w:val="0"/>
        <w:rPr>
          <w:sz w:val="24"/>
          <w:lang w:val="es-CO"/>
        </w:rPr>
      </w:pPr>
      <w:r>
        <w:rPr>
          <w:sz w:val="24"/>
          <w:lang w:val="es-CO"/>
        </w:rPr>
        <w:t>Estamos comprometidos con que un porcentaje creciente de nuestra comunicación sea por vía electrónica, no sólo a raíz del ejercicio de planeación estratégica que hicimos, sino como política del Rector.</w:t>
      </w:r>
    </w:p>
    <w:p w:rsidR="0044536F" w:rsidRDefault="0044536F" w:rsidP="002F3A95">
      <w:pPr>
        <w:pStyle w:val="ListParagraph"/>
        <w:numPr>
          <w:ilvl w:val="0"/>
          <w:numId w:val="13"/>
        </w:numPr>
        <w:spacing w:after="120" w:line="240" w:lineRule="auto"/>
        <w:contextualSpacing w:val="0"/>
        <w:rPr>
          <w:sz w:val="24"/>
          <w:lang w:val="es-CO"/>
        </w:rPr>
      </w:pPr>
      <w:r>
        <w:rPr>
          <w:sz w:val="24"/>
          <w:lang w:val="es-CO"/>
        </w:rPr>
        <w:t>Por es</w:t>
      </w:r>
      <w:r w:rsidR="00C200D1">
        <w:rPr>
          <w:sz w:val="24"/>
          <w:lang w:val="es-CO"/>
        </w:rPr>
        <w:t xml:space="preserve">o, el boletín Preprimary News ya fue publicado en la página web del Colegio, así como en su página de Facebook y </w:t>
      </w:r>
      <w:proofErr w:type="spellStart"/>
      <w:r w:rsidR="00C200D1">
        <w:rPr>
          <w:sz w:val="24"/>
          <w:lang w:val="es-CO"/>
        </w:rPr>
        <w:t>Twitter</w:t>
      </w:r>
      <w:proofErr w:type="spellEnd"/>
      <w:r w:rsidR="00C200D1">
        <w:rPr>
          <w:sz w:val="24"/>
          <w:lang w:val="es-CO"/>
        </w:rPr>
        <w:t>.</w:t>
      </w:r>
      <w:r>
        <w:rPr>
          <w:sz w:val="24"/>
          <w:lang w:val="es-CO"/>
        </w:rPr>
        <w:t xml:space="preserve"> </w:t>
      </w:r>
    </w:p>
    <w:p w:rsidR="00C200D1" w:rsidRDefault="00C200D1" w:rsidP="002F3A95">
      <w:pPr>
        <w:pStyle w:val="ListParagraph"/>
        <w:numPr>
          <w:ilvl w:val="0"/>
          <w:numId w:val="13"/>
        </w:numPr>
        <w:spacing w:after="120" w:line="240" w:lineRule="auto"/>
        <w:contextualSpacing w:val="0"/>
        <w:rPr>
          <w:sz w:val="24"/>
          <w:lang w:val="es-CO"/>
        </w:rPr>
      </w:pPr>
      <w:r>
        <w:rPr>
          <w:sz w:val="24"/>
          <w:lang w:val="es-CO"/>
        </w:rPr>
        <w:t>La información sobre la primera unidad transdisciplinaria deberá ir a casa por vía electrónica, y ya no en formato de plegable, por obvias razones.</w:t>
      </w:r>
    </w:p>
    <w:p w:rsidR="00C200D1" w:rsidRDefault="00C200D1" w:rsidP="002F3A95">
      <w:pPr>
        <w:pStyle w:val="ListParagraph"/>
        <w:numPr>
          <w:ilvl w:val="0"/>
          <w:numId w:val="13"/>
        </w:numPr>
        <w:spacing w:after="120" w:line="240" w:lineRule="auto"/>
        <w:contextualSpacing w:val="0"/>
        <w:rPr>
          <w:sz w:val="24"/>
          <w:lang w:val="es-CO"/>
        </w:rPr>
      </w:pPr>
      <w:r>
        <w:rPr>
          <w:sz w:val="24"/>
          <w:lang w:val="es-CO"/>
        </w:rPr>
        <w:t xml:space="preserve">En este orden de ideas, el Departamento de </w:t>
      </w:r>
      <w:r w:rsidR="002F3A95" w:rsidRPr="002F3A95">
        <w:rPr>
          <w:sz w:val="24"/>
          <w:lang w:val="es-CO"/>
        </w:rPr>
        <w:t xml:space="preserve">Sistemas </w:t>
      </w:r>
      <w:r>
        <w:rPr>
          <w:sz w:val="24"/>
          <w:lang w:val="es-CO"/>
        </w:rPr>
        <w:t xml:space="preserve">del Colegio ya </w:t>
      </w:r>
      <w:r w:rsidR="002F3A95" w:rsidRPr="002F3A95">
        <w:rPr>
          <w:sz w:val="24"/>
          <w:lang w:val="es-CO"/>
        </w:rPr>
        <w:t>está casi terminando el proceso de migrar todos los datos que tenemos en ‘Ofimática’ a</w:t>
      </w:r>
      <w:r>
        <w:rPr>
          <w:sz w:val="24"/>
          <w:lang w:val="es-CO"/>
        </w:rPr>
        <w:t>l nuevo sistema</w:t>
      </w:r>
      <w:r w:rsidR="002F3A95" w:rsidRPr="002F3A95">
        <w:rPr>
          <w:sz w:val="24"/>
          <w:lang w:val="es-CO"/>
        </w:rPr>
        <w:t xml:space="preserve"> ‘</w:t>
      </w:r>
      <w:proofErr w:type="spellStart"/>
      <w:r w:rsidR="002F3A95" w:rsidRPr="00C200D1">
        <w:rPr>
          <w:b/>
          <w:sz w:val="24"/>
          <w:lang w:val="es-CO"/>
        </w:rPr>
        <w:t>SAEnlinea</w:t>
      </w:r>
      <w:proofErr w:type="spellEnd"/>
      <w:r w:rsidR="002F3A95" w:rsidRPr="002F3A95">
        <w:rPr>
          <w:sz w:val="24"/>
          <w:lang w:val="es-CO"/>
        </w:rPr>
        <w:t xml:space="preserve">’. </w:t>
      </w:r>
    </w:p>
    <w:p w:rsidR="00C200D1" w:rsidRDefault="00C200D1" w:rsidP="00C200D1">
      <w:pPr>
        <w:pStyle w:val="ListParagraph"/>
        <w:numPr>
          <w:ilvl w:val="1"/>
          <w:numId w:val="13"/>
        </w:numPr>
        <w:spacing w:after="120" w:line="240" w:lineRule="auto"/>
        <w:contextualSpacing w:val="0"/>
        <w:rPr>
          <w:sz w:val="24"/>
          <w:lang w:val="es-CO"/>
        </w:rPr>
      </w:pPr>
      <w:r>
        <w:rPr>
          <w:sz w:val="24"/>
          <w:lang w:val="es-CO"/>
        </w:rPr>
        <w:lastRenderedPageBreak/>
        <w:t>En este sistema se manejará toda la base de datos del Colegio para</w:t>
      </w:r>
      <w:r w:rsidR="002F3A95" w:rsidRPr="002F3A95">
        <w:rPr>
          <w:sz w:val="24"/>
          <w:lang w:val="es-CO"/>
        </w:rPr>
        <w:t xml:space="preserve"> matrículas, </w:t>
      </w:r>
      <w:r>
        <w:rPr>
          <w:sz w:val="24"/>
          <w:lang w:val="es-CO"/>
        </w:rPr>
        <w:t xml:space="preserve">transporte, </w:t>
      </w:r>
      <w:r w:rsidR="002F3A95" w:rsidRPr="002F3A95">
        <w:rPr>
          <w:sz w:val="24"/>
          <w:lang w:val="es-CO"/>
        </w:rPr>
        <w:t>informes</w:t>
      </w:r>
      <w:r>
        <w:rPr>
          <w:sz w:val="24"/>
          <w:lang w:val="es-CO"/>
        </w:rPr>
        <w:t xml:space="preserve"> académicos,</w:t>
      </w:r>
      <w:r w:rsidR="002F3A95" w:rsidRPr="002F3A95">
        <w:rPr>
          <w:sz w:val="24"/>
          <w:lang w:val="es-CO"/>
        </w:rPr>
        <w:t xml:space="preserve"> </w:t>
      </w:r>
      <w:r>
        <w:rPr>
          <w:sz w:val="24"/>
          <w:lang w:val="es-CO"/>
        </w:rPr>
        <w:t xml:space="preserve">boletines, </w:t>
      </w:r>
      <w:r w:rsidR="002F3A95" w:rsidRPr="002F3A95">
        <w:rPr>
          <w:sz w:val="24"/>
          <w:lang w:val="es-CO"/>
        </w:rPr>
        <w:t xml:space="preserve">etc. </w:t>
      </w:r>
    </w:p>
    <w:p w:rsidR="00C200D1" w:rsidRDefault="002F3A95" w:rsidP="00C200D1">
      <w:pPr>
        <w:pStyle w:val="ListParagraph"/>
        <w:numPr>
          <w:ilvl w:val="1"/>
          <w:numId w:val="13"/>
        </w:numPr>
        <w:spacing w:after="120" w:line="240" w:lineRule="auto"/>
        <w:contextualSpacing w:val="0"/>
        <w:rPr>
          <w:sz w:val="24"/>
          <w:lang w:val="es-CO"/>
        </w:rPr>
      </w:pPr>
      <w:r w:rsidRPr="002F3A95">
        <w:rPr>
          <w:sz w:val="24"/>
          <w:lang w:val="es-CO"/>
        </w:rPr>
        <w:t>El lunes las secretarias recibirán capacitación en el uso del nuevo sistema</w:t>
      </w:r>
      <w:r w:rsidR="00C200D1">
        <w:rPr>
          <w:sz w:val="24"/>
          <w:lang w:val="es-CO"/>
        </w:rPr>
        <w:t xml:space="preserve"> para el envío de boletines y circulares</w:t>
      </w:r>
      <w:r w:rsidRPr="002F3A95">
        <w:rPr>
          <w:sz w:val="24"/>
          <w:lang w:val="es-CO"/>
        </w:rPr>
        <w:t xml:space="preserve">. </w:t>
      </w:r>
    </w:p>
    <w:p w:rsidR="00C200D1" w:rsidRDefault="00C200D1" w:rsidP="00C200D1">
      <w:pPr>
        <w:pStyle w:val="ListParagraph"/>
        <w:numPr>
          <w:ilvl w:val="1"/>
          <w:numId w:val="13"/>
        </w:numPr>
        <w:spacing w:after="120" w:line="240" w:lineRule="auto"/>
        <w:contextualSpacing w:val="0"/>
        <w:rPr>
          <w:sz w:val="24"/>
          <w:lang w:val="es-CO"/>
        </w:rPr>
      </w:pPr>
      <w:r>
        <w:rPr>
          <w:sz w:val="24"/>
          <w:lang w:val="es-CO"/>
        </w:rPr>
        <w:t>El sistema t</w:t>
      </w:r>
      <w:r w:rsidR="002F3A95" w:rsidRPr="002F3A95">
        <w:rPr>
          <w:sz w:val="24"/>
          <w:lang w:val="es-CO"/>
        </w:rPr>
        <w:t xml:space="preserve">ambién tiene </w:t>
      </w:r>
      <w:r>
        <w:rPr>
          <w:sz w:val="24"/>
          <w:lang w:val="es-CO"/>
        </w:rPr>
        <w:t>una plataforma</w:t>
      </w:r>
      <w:r w:rsidR="002F3A95" w:rsidRPr="002F3A95">
        <w:rPr>
          <w:sz w:val="24"/>
          <w:lang w:val="es-CO"/>
        </w:rPr>
        <w:t xml:space="preserve"> de aprendizaje (MYKME) </w:t>
      </w:r>
      <w:r>
        <w:rPr>
          <w:sz w:val="24"/>
          <w:lang w:val="es-CO"/>
        </w:rPr>
        <w:t>que permitirá la creación de</w:t>
      </w:r>
      <w:r w:rsidR="002F3A95" w:rsidRPr="002F3A95">
        <w:rPr>
          <w:sz w:val="24"/>
          <w:lang w:val="es-CO"/>
        </w:rPr>
        <w:t xml:space="preserve"> una página w</w:t>
      </w:r>
      <w:r w:rsidR="00486BED">
        <w:rPr>
          <w:sz w:val="24"/>
          <w:lang w:val="es-CO"/>
        </w:rPr>
        <w:t>eb para cada salón que se podrá usar para dejar tareas, enviar links educativos, planes caseros,</w:t>
      </w:r>
      <w:r w:rsidR="002F3A95" w:rsidRPr="002F3A95">
        <w:rPr>
          <w:sz w:val="24"/>
          <w:lang w:val="es-CO"/>
        </w:rPr>
        <w:t xml:space="preserve"> comunicarse con padres de familia</w:t>
      </w:r>
      <w:r w:rsidR="00486BED">
        <w:rPr>
          <w:sz w:val="24"/>
          <w:lang w:val="es-CO"/>
        </w:rPr>
        <w:t>, etc</w:t>
      </w:r>
      <w:r w:rsidR="002F3A95" w:rsidRPr="002F3A95">
        <w:rPr>
          <w:sz w:val="24"/>
          <w:lang w:val="es-CO"/>
        </w:rPr>
        <w:t xml:space="preserve">. </w:t>
      </w:r>
    </w:p>
    <w:p w:rsidR="002F3A95" w:rsidRPr="002F3A95" w:rsidRDefault="002F3A95" w:rsidP="00C200D1">
      <w:pPr>
        <w:pStyle w:val="ListParagraph"/>
        <w:numPr>
          <w:ilvl w:val="1"/>
          <w:numId w:val="13"/>
        </w:numPr>
        <w:spacing w:after="120" w:line="240" w:lineRule="auto"/>
        <w:contextualSpacing w:val="0"/>
        <w:rPr>
          <w:sz w:val="24"/>
          <w:lang w:val="es-CO"/>
        </w:rPr>
      </w:pPr>
      <w:r w:rsidRPr="002F3A95">
        <w:rPr>
          <w:sz w:val="24"/>
          <w:lang w:val="es-CO"/>
        </w:rPr>
        <w:t>Además provee</w:t>
      </w:r>
      <w:r w:rsidR="00486BED">
        <w:rPr>
          <w:sz w:val="24"/>
          <w:lang w:val="es-CO"/>
        </w:rPr>
        <w:t xml:space="preserve"> wikis privados, a los cuales eventualmente migraremos los que actualmente tenemos.</w:t>
      </w:r>
    </w:p>
    <w:p w:rsidR="00486BED" w:rsidRDefault="002F3A95" w:rsidP="00CB7FAD">
      <w:pPr>
        <w:pStyle w:val="ListParagraph"/>
        <w:numPr>
          <w:ilvl w:val="0"/>
          <w:numId w:val="13"/>
        </w:numPr>
        <w:spacing w:after="120" w:line="240" w:lineRule="auto"/>
        <w:contextualSpacing w:val="0"/>
        <w:rPr>
          <w:sz w:val="24"/>
          <w:lang w:val="es-CO"/>
        </w:rPr>
      </w:pPr>
      <w:r w:rsidRPr="002F3A95">
        <w:rPr>
          <w:sz w:val="24"/>
          <w:lang w:val="es-CO"/>
        </w:rPr>
        <w:t xml:space="preserve">Este lunes 17 de septiembre </w:t>
      </w:r>
      <w:r w:rsidR="00486BED">
        <w:rPr>
          <w:sz w:val="24"/>
          <w:lang w:val="es-CO"/>
        </w:rPr>
        <w:t xml:space="preserve">a las 14:00 </w:t>
      </w:r>
      <w:r w:rsidRPr="002F3A95">
        <w:rPr>
          <w:sz w:val="24"/>
          <w:lang w:val="es-CO"/>
        </w:rPr>
        <w:t xml:space="preserve">habrá capacitación acerca de </w:t>
      </w:r>
      <w:proofErr w:type="spellStart"/>
      <w:r w:rsidRPr="002F3A95">
        <w:rPr>
          <w:sz w:val="24"/>
          <w:lang w:val="es-CO"/>
        </w:rPr>
        <w:t>SkyDrive</w:t>
      </w:r>
      <w:proofErr w:type="spellEnd"/>
      <w:r w:rsidR="00486BED">
        <w:rPr>
          <w:sz w:val="24"/>
          <w:lang w:val="es-CO"/>
        </w:rPr>
        <w:t xml:space="preserve"> en el ICT Room de Primaria, con Fabián Ospina.</w:t>
      </w:r>
    </w:p>
    <w:p w:rsidR="002F3A95" w:rsidRDefault="002F3A95" w:rsidP="004C55FE">
      <w:pPr>
        <w:pStyle w:val="ListParagraph"/>
        <w:numPr>
          <w:ilvl w:val="1"/>
          <w:numId w:val="13"/>
        </w:numPr>
        <w:spacing w:after="120" w:line="240" w:lineRule="auto"/>
        <w:contextualSpacing w:val="0"/>
        <w:rPr>
          <w:sz w:val="24"/>
          <w:lang w:val="es-CO"/>
        </w:rPr>
      </w:pPr>
      <w:proofErr w:type="spellStart"/>
      <w:r w:rsidRPr="002F3A95">
        <w:rPr>
          <w:sz w:val="24"/>
          <w:lang w:val="es-CO"/>
        </w:rPr>
        <w:t>SkyDrive</w:t>
      </w:r>
      <w:proofErr w:type="spellEnd"/>
      <w:r w:rsidRPr="002F3A95">
        <w:rPr>
          <w:sz w:val="24"/>
          <w:lang w:val="es-CO"/>
        </w:rPr>
        <w:t xml:space="preserve"> funciona óptimamente con Office 2010. Sistemas actualizará todos los computadores del colegio con Office 2010</w:t>
      </w:r>
      <w:r w:rsidR="00486BED">
        <w:rPr>
          <w:sz w:val="24"/>
          <w:lang w:val="es-CO"/>
        </w:rPr>
        <w:t xml:space="preserve">. Favor informar a la secretaria de la sección cuáles tienen versiones anteriores, para </w:t>
      </w:r>
      <w:r w:rsidR="004C55FE">
        <w:rPr>
          <w:sz w:val="24"/>
          <w:lang w:val="es-CO"/>
        </w:rPr>
        <w:t>que ella informe a Sistemas. También se nos p</w:t>
      </w:r>
      <w:r w:rsidRPr="004C55FE">
        <w:rPr>
          <w:sz w:val="24"/>
          <w:lang w:val="es-CO"/>
        </w:rPr>
        <w:t>roporciona</w:t>
      </w:r>
      <w:r w:rsidR="004C55FE">
        <w:rPr>
          <w:sz w:val="24"/>
          <w:lang w:val="es-CO"/>
        </w:rPr>
        <w:t>rá un código para actualizar nuestro</w:t>
      </w:r>
      <w:r w:rsidRPr="004C55FE">
        <w:rPr>
          <w:sz w:val="24"/>
          <w:lang w:val="es-CO"/>
        </w:rPr>
        <w:t>s computadores personales.</w:t>
      </w:r>
    </w:p>
    <w:p w:rsidR="00E52E72" w:rsidRPr="00E52E72" w:rsidRDefault="00E52E72" w:rsidP="00CB7FAD">
      <w:pPr>
        <w:pStyle w:val="ListParagraph"/>
        <w:numPr>
          <w:ilvl w:val="0"/>
          <w:numId w:val="13"/>
        </w:numPr>
        <w:spacing w:after="120" w:line="240" w:lineRule="auto"/>
        <w:contextualSpacing w:val="0"/>
        <w:rPr>
          <w:sz w:val="24"/>
          <w:lang w:val="es-CO"/>
        </w:rPr>
      </w:pPr>
      <w:r w:rsidRPr="00E52E72">
        <w:rPr>
          <w:sz w:val="24"/>
          <w:lang w:val="es-CO"/>
        </w:rPr>
        <w:t>Se instalarán los computadores de cada salón en su salón actual, con red inalámbrica como antes.</w:t>
      </w:r>
    </w:p>
    <w:p w:rsidR="004C55FE" w:rsidRPr="002F3A95" w:rsidRDefault="004C55FE" w:rsidP="002F3A95">
      <w:pPr>
        <w:rPr>
          <w:lang w:val="es-CO"/>
        </w:rPr>
      </w:pPr>
    </w:p>
    <w:p w:rsidR="00250067" w:rsidRPr="00CE7C1B" w:rsidRDefault="00250067" w:rsidP="00250067">
      <w:pPr>
        <w:pStyle w:val="Heading2"/>
        <w:rPr>
          <w:color w:val="4F6228" w:themeColor="accent3" w:themeShade="80"/>
          <w:sz w:val="28"/>
          <w:szCs w:val="28"/>
          <w:lang w:val="es-CO"/>
        </w:rPr>
      </w:pPr>
      <w:r>
        <w:rPr>
          <w:color w:val="4F6228" w:themeColor="accent3" w:themeShade="80"/>
          <w:sz w:val="28"/>
          <w:szCs w:val="28"/>
          <w:lang w:val="es-CO"/>
        </w:rPr>
        <w:t>Academic Parent Day</w:t>
      </w:r>
    </w:p>
    <w:p w:rsidR="00250067" w:rsidRDefault="00250067" w:rsidP="00250067">
      <w:pPr>
        <w:pStyle w:val="ListParagraph"/>
        <w:numPr>
          <w:ilvl w:val="0"/>
          <w:numId w:val="13"/>
        </w:numPr>
        <w:spacing w:after="120" w:line="240" w:lineRule="auto"/>
        <w:contextualSpacing w:val="0"/>
        <w:rPr>
          <w:sz w:val="24"/>
          <w:lang w:val="es-CO"/>
        </w:rPr>
      </w:pPr>
      <w:r w:rsidRPr="00250067">
        <w:rPr>
          <w:sz w:val="24"/>
          <w:lang w:val="es-CO"/>
        </w:rPr>
        <w:t xml:space="preserve">Una de las 3 rotaciones </w:t>
      </w:r>
      <w:r w:rsidR="00D01C82">
        <w:rPr>
          <w:sz w:val="24"/>
          <w:lang w:val="es-CO"/>
        </w:rPr>
        <w:t xml:space="preserve">del día </w:t>
      </w:r>
      <w:r w:rsidRPr="00250067">
        <w:rPr>
          <w:sz w:val="24"/>
          <w:lang w:val="es-CO"/>
        </w:rPr>
        <w:t xml:space="preserve">será para </w:t>
      </w:r>
      <w:r w:rsidR="00D01C82">
        <w:rPr>
          <w:sz w:val="24"/>
          <w:lang w:val="es-CO"/>
        </w:rPr>
        <w:t xml:space="preserve">el Programa </w:t>
      </w:r>
      <w:r w:rsidRPr="00250067">
        <w:rPr>
          <w:sz w:val="24"/>
          <w:lang w:val="es-CO"/>
        </w:rPr>
        <w:t>Letras</w:t>
      </w:r>
      <w:r w:rsidR="00D01C82">
        <w:rPr>
          <w:sz w:val="24"/>
          <w:lang w:val="es-CO"/>
        </w:rPr>
        <w:t xml:space="preserve">, a cargo de las profesoras de Español. </w:t>
      </w:r>
      <w:proofErr w:type="gramStart"/>
      <w:r w:rsidR="00D01C82">
        <w:rPr>
          <w:sz w:val="24"/>
          <w:lang w:val="es-CO"/>
        </w:rPr>
        <w:t>La</w:t>
      </w:r>
      <w:proofErr w:type="gramEnd"/>
      <w:r w:rsidR="00D01C82">
        <w:rPr>
          <w:sz w:val="24"/>
          <w:lang w:val="es-CO"/>
        </w:rPr>
        <w:t xml:space="preserve"> Jefe de Sección ha cedido su conferencia anual en el Auditorio de Bach para poder tener esta sesión, ya que este año, por la iniciación tardía de clases, no habrá tiempo de tener los Talleres de Español que usualmente tienen lugar finales de octubre.</w:t>
      </w:r>
    </w:p>
    <w:p w:rsidR="00250067" w:rsidRPr="00AD7560" w:rsidRDefault="00250067" w:rsidP="00AD7560">
      <w:pPr>
        <w:pStyle w:val="ListParagraph"/>
        <w:numPr>
          <w:ilvl w:val="0"/>
          <w:numId w:val="13"/>
        </w:numPr>
        <w:spacing w:after="120" w:line="240" w:lineRule="auto"/>
        <w:contextualSpacing w:val="0"/>
        <w:rPr>
          <w:sz w:val="24"/>
          <w:lang w:val="es-CO"/>
        </w:rPr>
      </w:pPr>
      <w:r>
        <w:rPr>
          <w:sz w:val="24"/>
          <w:lang w:val="es-CO"/>
        </w:rPr>
        <w:t>O</w:t>
      </w:r>
      <w:r w:rsidR="00D01C82">
        <w:rPr>
          <w:sz w:val="24"/>
          <w:lang w:val="es-CO"/>
        </w:rPr>
        <w:t xml:space="preserve">tro de los tres segmentos de la mañana se dedicará </w:t>
      </w:r>
      <w:r w:rsidR="002F3A95">
        <w:rPr>
          <w:sz w:val="24"/>
          <w:lang w:val="es-CO"/>
        </w:rPr>
        <w:t>al nuevo modo de</w:t>
      </w:r>
      <w:r w:rsidRPr="00250067">
        <w:rPr>
          <w:sz w:val="24"/>
          <w:lang w:val="es-CO"/>
        </w:rPr>
        <w:t xml:space="preserve"> comunicación electrónica </w:t>
      </w:r>
      <w:r w:rsidR="00AD7560">
        <w:rPr>
          <w:sz w:val="24"/>
          <w:lang w:val="es-CO"/>
        </w:rPr>
        <w:t>en nuestra sección—con un lugar, formato, actividades, y horario aún por definir.</w:t>
      </w:r>
      <w:r w:rsidR="00AD7560" w:rsidRPr="00AD7560">
        <w:rPr>
          <w:sz w:val="24"/>
          <w:lang w:val="es-CO"/>
        </w:rPr>
        <w:t xml:space="preserve"> </w:t>
      </w:r>
    </w:p>
    <w:p w:rsidR="00250067" w:rsidRPr="00250067" w:rsidRDefault="00250067" w:rsidP="00250067">
      <w:pPr>
        <w:pStyle w:val="ListParagraph"/>
        <w:numPr>
          <w:ilvl w:val="0"/>
          <w:numId w:val="13"/>
        </w:numPr>
        <w:spacing w:after="120" w:line="240" w:lineRule="auto"/>
        <w:contextualSpacing w:val="0"/>
        <w:rPr>
          <w:sz w:val="24"/>
          <w:lang w:val="es-CO"/>
        </w:rPr>
      </w:pPr>
      <w:r w:rsidRPr="00250067">
        <w:rPr>
          <w:sz w:val="24"/>
          <w:lang w:val="es-CO"/>
        </w:rPr>
        <w:t>La ter</w:t>
      </w:r>
      <w:r>
        <w:rPr>
          <w:sz w:val="24"/>
          <w:lang w:val="es-CO"/>
        </w:rPr>
        <w:t>cera estaci</w:t>
      </w:r>
      <w:r w:rsidR="002F3A95">
        <w:rPr>
          <w:sz w:val="24"/>
          <w:lang w:val="es-CO"/>
        </w:rPr>
        <w:t>ón serán los circuitos</w:t>
      </w:r>
      <w:r w:rsidRPr="00250067">
        <w:rPr>
          <w:sz w:val="24"/>
          <w:lang w:val="es-CO"/>
        </w:rPr>
        <w:t xml:space="preserve"> </w:t>
      </w:r>
      <w:r>
        <w:rPr>
          <w:sz w:val="24"/>
          <w:lang w:val="es-CO"/>
        </w:rPr>
        <w:t>a cargo de los</w:t>
      </w:r>
      <w:r w:rsidRPr="00250067">
        <w:rPr>
          <w:sz w:val="24"/>
          <w:lang w:val="es-CO"/>
        </w:rPr>
        <w:t xml:space="preserve"> </w:t>
      </w:r>
      <w:r w:rsidRPr="00D01C82">
        <w:rPr>
          <w:i/>
          <w:sz w:val="24"/>
          <w:lang w:val="es-CO"/>
        </w:rPr>
        <w:t>classroom</w:t>
      </w:r>
      <w:r w:rsidR="00D01C82" w:rsidRPr="00D01C82">
        <w:rPr>
          <w:i/>
          <w:sz w:val="24"/>
          <w:lang w:val="es-CO"/>
        </w:rPr>
        <w:t xml:space="preserve"> teachers</w:t>
      </w:r>
      <w:r w:rsidRPr="00250067">
        <w:rPr>
          <w:sz w:val="24"/>
          <w:lang w:val="es-CO"/>
        </w:rPr>
        <w:t xml:space="preserve">. Los profesores deben </w:t>
      </w:r>
      <w:r w:rsidR="002F3A95">
        <w:rPr>
          <w:sz w:val="24"/>
          <w:lang w:val="es-CO"/>
        </w:rPr>
        <w:t>definir las actividades y los C</w:t>
      </w:r>
      <w:r w:rsidRPr="00250067">
        <w:rPr>
          <w:sz w:val="24"/>
          <w:lang w:val="es-CO"/>
        </w:rPr>
        <w:t xml:space="preserve">oordinadores </w:t>
      </w:r>
      <w:r w:rsidR="002F3A95">
        <w:rPr>
          <w:sz w:val="24"/>
          <w:lang w:val="es-CO"/>
        </w:rPr>
        <w:t>de Grado llevarán reporte a su</w:t>
      </w:r>
      <w:r w:rsidRPr="00250067">
        <w:rPr>
          <w:sz w:val="24"/>
          <w:lang w:val="es-CO"/>
        </w:rPr>
        <w:t xml:space="preserve"> siguiente </w:t>
      </w:r>
      <w:r w:rsidR="002F3A95">
        <w:rPr>
          <w:sz w:val="24"/>
          <w:lang w:val="es-CO"/>
        </w:rPr>
        <w:t xml:space="preserve">reunión del </w:t>
      </w:r>
      <w:r w:rsidRPr="00250067">
        <w:rPr>
          <w:sz w:val="24"/>
          <w:lang w:val="es-CO"/>
        </w:rPr>
        <w:t>viernes 21 de septiembre.</w:t>
      </w:r>
    </w:p>
    <w:p w:rsidR="002F3A95" w:rsidRDefault="002F3A95">
      <w:pPr>
        <w:rPr>
          <w:sz w:val="24"/>
          <w:lang w:val="es-CO"/>
        </w:rPr>
      </w:pPr>
    </w:p>
    <w:p w:rsidR="00AD7560" w:rsidRPr="00781E23" w:rsidRDefault="00781E23" w:rsidP="00781E23">
      <w:pPr>
        <w:pStyle w:val="Heading2"/>
        <w:rPr>
          <w:color w:val="4F6228" w:themeColor="accent3" w:themeShade="80"/>
          <w:sz w:val="28"/>
          <w:szCs w:val="28"/>
          <w:lang w:val="es-CO"/>
        </w:rPr>
      </w:pPr>
      <w:r w:rsidRPr="00781E23">
        <w:rPr>
          <w:color w:val="4F6228" w:themeColor="accent3" w:themeShade="80"/>
          <w:sz w:val="28"/>
          <w:szCs w:val="28"/>
          <w:lang w:val="es-CO"/>
        </w:rPr>
        <w:t xml:space="preserve">Professional </w:t>
      </w:r>
      <w:proofErr w:type="spellStart"/>
      <w:r w:rsidRPr="00781E23">
        <w:rPr>
          <w:color w:val="4F6228" w:themeColor="accent3" w:themeShade="80"/>
          <w:sz w:val="28"/>
          <w:szCs w:val="28"/>
          <w:lang w:val="es-CO"/>
        </w:rPr>
        <w:t>Development</w:t>
      </w:r>
      <w:proofErr w:type="spellEnd"/>
      <w:r w:rsidRPr="00781E23">
        <w:rPr>
          <w:color w:val="4F6228" w:themeColor="accent3" w:themeShade="80"/>
          <w:sz w:val="28"/>
          <w:szCs w:val="28"/>
          <w:lang w:val="es-CO"/>
        </w:rPr>
        <w:t xml:space="preserve"> </w:t>
      </w:r>
      <w:proofErr w:type="spellStart"/>
      <w:r w:rsidRPr="00781E23">
        <w:rPr>
          <w:color w:val="4F6228" w:themeColor="accent3" w:themeShade="80"/>
          <w:sz w:val="28"/>
          <w:szCs w:val="28"/>
          <w:lang w:val="es-CO"/>
        </w:rPr>
        <w:t>Mondays</w:t>
      </w:r>
      <w:proofErr w:type="spellEnd"/>
    </w:p>
    <w:p w:rsidR="00E52E72" w:rsidRDefault="00781E23" w:rsidP="00E52E72">
      <w:pPr>
        <w:pStyle w:val="ListParagraph"/>
        <w:numPr>
          <w:ilvl w:val="0"/>
          <w:numId w:val="13"/>
        </w:numPr>
        <w:spacing w:after="120" w:line="240" w:lineRule="auto"/>
        <w:contextualSpacing w:val="0"/>
        <w:rPr>
          <w:sz w:val="24"/>
          <w:lang w:val="es-CO"/>
        </w:rPr>
      </w:pPr>
      <w:r w:rsidRPr="00E52E72">
        <w:rPr>
          <w:sz w:val="24"/>
          <w:lang w:val="es-CO"/>
        </w:rPr>
        <w:t xml:space="preserve">Se elaboró la programación de capacitaciones para los lunes a las </w:t>
      </w:r>
      <w:r w:rsidR="00E52E72">
        <w:rPr>
          <w:sz w:val="24"/>
          <w:lang w:val="es-CO"/>
        </w:rPr>
        <w:t>14:00</w:t>
      </w:r>
      <w:r w:rsidRPr="00E52E72">
        <w:rPr>
          <w:sz w:val="24"/>
          <w:lang w:val="es-CO"/>
        </w:rPr>
        <w:t xml:space="preserve"> </w:t>
      </w:r>
      <w:r w:rsidR="00E52E72">
        <w:rPr>
          <w:sz w:val="24"/>
          <w:lang w:val="es-CO"/>
        </w:rPr>
        <w:t>durante las próxima</w:t>
      </w:r>
      <w:r w:rsidRPr="00E52E72">
        <w:rPr>
          <w:sz w:val="24"/>
          <w:lang w:val="es-CO"/>
        </w:rPr>
        <w:t xml:space="preserve">s semanas. </w:t>
      </w:r>
    </w:p>
    <w:p w:rsidR="00781E23" w:rsidRPr="00E52E72" w:rsidRDefault="00781E23" w:rsidP="00E52E72">
      <w:pPr>
        <w:pStyle w:val="ListParagraph"/>
        <w:numPr>
          <w:ilvl w:val="1"/>
          <w:numId w:val="13"/>
        </w:numPr>
        <w:spacing w:after="120" w:line="240" w:lineRule="auto"/>
        <w:contextualSpacing w:val="0"/>
        <w:rPr>
          <w:sz w:val="24"/>
          <w:lang w:val="es-CO"/>
        </w:rPr>
      </w:pPr>
      <w:r w:rsidRPr="00E52E72">
        <w:rPr>
          <w:sz w:val="24"/>
          <w:lang w:val="es-CO"/>
        </w:rPr>
        <w:lastRenderedPageBreak/>
        <w:t>Se deberán usar algunas tardes adicionales a los lunes para la capacitación de Sistemas</w:t>
      </w:r>
      <w:r w:rsidR="00E52E72">
        <w:rPr>
          <w:sz w:val="24"/>
          <w:lang w:val="es-CO"/>
        </w:rPr>
        <w:t>,</w:t>
      </w:r>
      <w:r w:rsidRPr="00E52E72">
        <w:rPr>
          <w:sz w:val="24"/>
          <w:lang w:val="es-CO"/>
        </w:rPr>
        <w:t xml:space="preserve"> ya que algunos de estos lunes están destinados para los </w:t>
      </w:r>
      <w:r w:rsidRPr="00E52E72">
        <w:rPr>
          <w:i/>
          <w:sz w:val="24"/>
          <w:lang w:val="es-CO"/>
        </w:rPr>
        <w:t>handover meetings</w:t>
      </w:r>
      <w:r w:rsidRPr="00E52E72">
        <w:rPr>
          <w:sz w:val="24"/>
          <w:lang w:val="es-CO"/>
        </w:rPr>
        <w:t xml:space="preserve"> de grado a grado.</w:t>
      </w:r>
    </w:p>
    <w:p w:rsidR="00CB7FAD" w:rsidRPr="001B18EF" w:rsidRDefault="00CB7FAD" w:rsidP="00CB7FAD">
      <w:pPr>
        <w:pStyle w:val="Heading2"/>
        <w:numPr>
          <w:ilvl w:val="0"/>
          <w:numId w:val="0"/>
        </w:numPr>
        <w:rPr>
          <w:color w:val="4F6228" w:themeColor="accent3" w:themeShade="80"/>
          <w:sz w:val="24"/>
          <w:lang w:val="es-CO"/>
        </w:rPr>
      </w:pPr>
    </w:p>
    <w:p w:rsidR="00CB7FAD" w:rsidRPr="00CB7FAD" w:rsidRDefault="00CB7FAD" w:rsidP="00CB7FAD">
      <w:pPr>
        <w:pStyle w:val="Heading2"/>
        <w:rPr>
          <w:color w:val="4F6228" w:themeColor="accent3" w:themeShade="80"/>
          <w:sz w:val="28"/>
          <w:szCs w:val="28"/>
          <w:lang w:val="es-CO"/>
        </w:rPr>
      </w:pPr>
      <w:r w:rsidRPr="00CB7FAD">
        <w:rPr>
          <w:color w:val="4F6228" w:themeColor="accent3" w:themeShade="80"/>
          <w:sz w:val="28"/>
          <w:szCs w:val="28"/>
          <w:lang w:val="es-CO"/>
        </w:rPr>
        <w:t>Salidas pedagógicas</w:t>
      </w:r>
    </w:p>
    <w:p w:rsidR="00CB7FAD" w:rsidRDefault="00CB7FAD" w:rsidP="00CB7FAD">
      <w:pPr>
        <w:pStyle w:val="ListParagraph"/>
        <w:numPr>
          <w:ilvl w:val="0"/>
          <w:numId w:val="13"/>
        </w:numPr>
        <w:spacing w:after="120" w:line="240" w:lineRule="auto"/>
        <w:contextualSpacing w:val="0"/>
        <w:rPr>
          <w:sz w:val="24"/>
          <w:lang w:val="es-CO"/>
        </w:rPr>
      </w:pPr>
      <w:r w:rsidRPr="00CB7FAD">
        <w:rPr>
          <w:sz w:val="24"/>
          <w:lang w:val="es-CO"/>
        </w:rPr>
        <w:t>Se debe completar el cuadro de salidas pedagógicas para este año escolar</w:t>
      </w:r>
      <w:r>
        <w:rPr>
          <w:sz w:val="24"/>
          <w:lang w:val="es-CO"/>
        </w:rPr>
        <w:t xml:space="preserve"> A LA MAYOR BREVEDAD POSIBLE—</w:t>
      </w:r>
      <w:r w:rsidRPr="00CB7FAD">
        <w:rPr>
          <w:sz w:val="24"/>
          <w:lang w:val="es-CO"/>
        </w:rPr>
        <w:t>incluyendo salidas relacionadas con las unidades disciplinarias</w:t>
      </w:r>
      <w:r>
        <w:rPr>
          <w:sz w:val="24"/>
          <w:lang w:val="es-CO"/>
        </w:rPr>
        <w:t xml:space="preserve">, pues ya ha sido </w:t>
      </w:r>
      <w:r w:rsidR="001B18EF">
        <w:rPr>
          <w:sz w:val="24"/>
          <w:lang w:val="es-CO"/>
        </w:rPr>
        <w:t xml:space="preserve">oficialmente </w:t>
      </w:r>
      <w:r>
        <w:rPr>
          <w:sz w:val="24"/>
          <w:lang w:val="es-CO"/>
        </w:rPr>
        <w:t>solicitado por Rectoría</w:t>
      </w:r>
      <w:r w:rsidRPr="00CB7FAD">
        <w:rPr>
          <w:sz w:val="24"/>
          <w:lang w:val="es-CO"/>
        </w:rPr>
        <w:t>.</w:t>
      </w:r>
    </w:p>
    <w:p w:rsidR="00CB7FAD" w:rsidRPr="00CB7FAD" w:rsidRDefault="001B18EF" w:rsidP="00CB7FAD">
      <w:pPr>
        <w:pStyle w:val="ListParagraph"/>
        <w:numPr>
          <w:ilvl w:val="1"/>
          <w:numId w:val="13"/>
        </w:numPr>
        <w:spacing w:after="120" w:line="240" w:lineRule="auto"/>
        <w:contextualSpacing w:val="0"/>
        <w:rPr>
          <w:sz w:val="24"/>
          <w:lang w:val="es-CO"/>
        </w:rPr>
      </w:pPr>
      <w:r>
        <w:rPr>
          <w:sz w:val="24"/>
          <w:lang w:val="es-CO"/>
        </w:rPr>
        <w:t>Se no</w:t>
      </w:r>
      <w:r w:rsidR="00CB7FAD">
        <w:rPr>
          <w:sz w:val="24"/>
          <w:lang w:val="es-CO"/>
        </w:rPr>
        <w:t xml:space="preserve">s agradece finalizar el trabajo </w:t>
      </w:r>
      <w:r>
        <w:rPr>
          <w:sz w:val="24"/>
          <w:lang w:val="es-CO"/>
        </w:rPr>
        <w:t>cuanto antes—recordemos que ha debido concluirse durante los días de orientación, cuando se dio tiempo para trabajar en él.</w:t>
      </w:r>
    </w:p>
    <w:p w:rsidR="00CB7FAD" w:rsidRDefault="00CB7FAD" w:rsidP="00CB7FAD">
      <w:pPr>
        <w:spacing w:after="120" w:line="240" w:lineRule="auto"/>
        <w:rPr>
          <w:sz w:val="24"/>
          <w:lang w:val="es-CO"/>
        </w:rPr>
      </w:pPr>
    </w:p>
    <w:p w:rsidR="001B18EF" w:rsidRPr="001B18EF" w:rsidRDefault="001B18EF" w:rsidP="001B18EF">
      <w:pPr>
        <w:pStyle w:val="Heading2"/>
        <w:rPr>
          <w:color w:val="4F6228" w:themeColor="accent3" w:themeShade="80"/>
          <w:sz w:val="28"/>
          <w:szCs w:val="28"/>
          <w:lang w:val="es-CO"/>
        </w:rPr>
      </w:pPr>
      <w:r w:rsidRPr="001B18EF">
        <w:rPr>
          <w:color w:val="4F6228" w:themeColor="accent3" w:themeShade="80"/>
          <w:sz w:val="28"/>
          <w:szCs w:val="28"/>
          <w:lang w:val="es-CO"/>
        </w:rPr>
        <w:t>Reflexiones sobre el trabajo en equipo</w:t>
      </w:r>
    </w:p>
    <w:p w:rsidR="001B18EF" w:rsidRDefault="001B18EF" w:rsidP="001B18EF">
      <w:pPr>
        <w:pStyle w:val="ListParagraph"/>
        <w:numPr>
          <w:ilvl w:val="0"/>
          <w:numId w:val="13"/>
        </w:numPr>
        <w:spacing w:after="120" w:line="240" w:lineRule="auto"/>
        <w:contextualSpacing w:val="0"/>
        <w:rPr>
          <w:sz w:val="24"/>
          <w:lang w:val="es-CO"/>
        </w:rPr>
      </w:pPr>
      <w:r>
        <w:rPr>
          <w:sz w:val="24"/>
          <w:lang w:val="es-CO"/>
        </w:rPr>
        <w:t>Los C</w:t>
      </w:r>
      <w:r w:rsidRPr="001B18EF">
        <w:rPr>
          <w:sz w:val="24"/>
          <w:lang w:val="es-CO"/>
        </w:rPr>
        <w:t xml:space="preserve">oordinadores </w:t>
      </w:r>
      <w:r>
        <w:rPr>
          <w:sz w:val="24"/>
          <w:lang w:val="es-CO"/>
        </w:rPr>
        <w:t xml:space="preserve">de Grado </w:t>
      </w:r>
      <w:r w:rsidRPr="001B18EF">
        <w:rPr>
          <w:sz w:val="24"/>
          <w:lang w:val="es-CO"/>
        </w:rPr>
        <w:t xml:space="preserve">proporcionarán un espacio para que los </w:t>
      </w:r>
      <w:r>
        <w:rPr>
          <w:i/>
          <w:sz w:val="24"/>
          <w:lang w:val="es-CO"/>
        </w:rPr>
        <w:t xml:space="preserve">classroom teachers </w:t>
      </w:r>
      <w:r w:rsidRPr="001B18EF">
        <w:rPr>
          <w:sz w:val="24"/>
          <w:lang w:val="es-CO"/>
        </w:rPr>
        <w:t xml:space="preserve">hagan sus reflexiones sobre el trabajo en equipo, llegando a acuerdos para este año escolar. </w:t>
      </w:r>
    </w:p>
    <w:p w:rsidR="001B18EF" w:rsidRDefault="001B18EF" w:rsidP="001B18EF">
      <w:pPr>
        <w:pStyle w:val="ListParagraph"/>
        <w:numPr>
          <w:ilvl w:val="0"/>
          <w:numId w:val="13"/>
        </w:numPr>
        <w:spacing w:after="120" w:line="240" w:lineRule="auto"/>
        <w:contextualSpacing w:val="0"/>
        <w:rPr>
          <w:sz w:val="24"/>
          <w:lang w:val="es-CO"/>
        </w:rPr>
      </w:pPr>
      <w:r w:rsidRPr="001B18EF">
        <w:rPr>
          <w:sz w:val="24"/>
          <w:lang w:val="es-CO"/>
        </w:rPr>
        <w:t xml:space="preserve">Estas reflexiones se deben entregar </w:t>
      </w:r>
      <w:r>
        <w:rPr>
          <w:sz w:val="24"/>
          <w:lang w:val="es-CO"/>
        </w:rPr>
        <w:t xml:space="preserve">por los Coordinadores a los Jefes de Sección </w:t>
      </w:r>
      <w:r w:rsidRPr="001B18EF">
        <w:rPr>
          <w:sz w:val="24"/>
          <w:lang w:val="es-CO"/>
        </w:rPr>
        <w:t>a más tardar el viernes 21 de septiembre.</w:t>
      </w:r>
    </w:p>
    <w:p w:rsidR="001B18EF" w:rsidRDefault="001B18EF" w:rsidP="001B18EF">
      <w:pPr>
        <w:spacing w:after="120" w:line="240" w:lineRule="auto"/>
        <w:rPr>
          <w:sz w:val="24"/>
          <w:lang w:val="es-CO"/>
        </w:rPr>
      </w:pPr>
    </w:p>
    <w:p w:rsidR="001B18EF" w:rsidRPr="001B18EF" w:rsidRDefault="001B18EF" w:rsidP="001B18EF">
      <w:pPr>
        <w:pStyle w:val="Heading2"/>
        <w:rPr>
          <w:color w:val="4F6228" w:themeColor="accent3" w:themeShade="80"/>
          <w:sz w:val="28"/>
          <w:szCs w:val="28"/>
          <w:lang w:val="es-CO"/>
        </w:rPr>
      </w:pPr>
      <w:r w:rsidRPr="001B18EF">
        <w:rPr>
          <w:color w:val="4F6228" w:themeColor="accent3" w:themeShade="80"/>
          <w:sz w:val="28"/>
          <w:szCs w:val="28"/>
          <w:lang w:val="es-CO"/>
        </w:rPr>
        <w:t>Padres Voluntarios</w:t>
      </w:r>
    </w:p>
    <w:p w:rsidR="001B18EF" w:rsidRDefault="001B18EF" w:rsidP="001B18EF">
      <w:pPr>
        <w:pStyle w:val="ListParagraph"/>
        <w:numPr>
          <w:ilvl w:val="0"/>
          <w:numId w:val="13"/>
        </w:numPr>
        <w:spacing w:after="120" w:line="240" w:lineRule="auto"/>
        <w:contextualSpacing w:val="0"/>
        <w:rPr>
          <w:sz w:val="24"/>
          <w:lang w:val="es-CO"/>
        </w:rPr>
      </w:pPr>
      <w:r>
        <w:rPr>
          <w:sz w:val="24"/>
          <w:lang w:val="es-CO"/>
        </w:rPr>
        <w:t>La próxima semana tendrán lugar las reuniones de orientación para padres de familia voluntarios este año escolar.</w:t>
      </w:r>
    </w:p>
    <w:p w:rsidR="001B18EF" w:rsidRDefault="005E57C1" w:rsidP="001B18EF">
      <w:pPr>
        <w:pStyle w:val="ListParagraph"/>
        <w:numPr>
          <w:ilvl w:val="0"/>
          <w:numId w:val="13"/>
        </w:numPr>
        <w:spacing w:after="120" w:line="240" w:lineRule="auto"/>
        <w:contextualSpacing w:val="0"/>
        <w:rPr>
          <w:sz w:val="24"/>
          <w:lang w:val="es-CO"/>
        </w:rPr>
      </w:pPr>
      <w:r>
        <w:rPr>
          <w:sz w:val="24"/>
          <w:lang w:val="es-CO"/>
        </w:rPr>
        <w:t>Como siempre, para las profesoras que van a actuar como contactos con las Room Mothers en cada salón, deberán asistir a la reunión del viernes 21, a las 7:30:</w:t>
      </w:r>
    </w:p>
    <w:p w:rsidR="005E57C1" w:rsidRDefault="001B18EF" w:rsidP="005E57C1">
      <w:pPr>
        <w:pStyle w:val="ListParagraph"/>
        <w:numPr>
          <w:ilvl w:val="1"/>
          <w:numId w:val="13"/>
        </w:numPr>
        <w:spacing w:after="120" w:line="240" w:lineRule="auto"/>
        <w:contextualSpacing w:val="0"/>
        <w:rPr>
          <w:sz w:val="24"/>
          <w:lang w:val="es-CO"/>
        </w:rPr>
      </w:pPr>
      <w:r w:rsidRPr="001B18EF">
        <w:rPr>
          <w:sz w:val="24"/>
          <w:lang w:val="es-CO"/>
        </w:rPr>
        <w:t xml:space="preserve">Prekinder: </w:t>
      </w:r>
      <w:r w:rsidR="005E57C1">
        <w:rPr>
          <w:sz w:val="24"/>
          <w:lang w:val="es-CO"/>
        </w:rPr>
        <w:tab/>
      </w:r>
      <w:r w:rsidRPr="001B18EF">
        <w:rPr>
          <w:sz w:val="24"/>
          <w:lang w:val="es-CO"/>
        </w:rPr>
        <w:t>Ana María</w:t>
      </w:r>
      <w:r w:rsidR="005E57C1">
        <w:rPr>
          <w:sz w:val="24"/>
          <w:lang w:val="es-CO"/>
        </w:rPr>
        <w:tab/>
        <w:t>Maggie</w:t>
      </w:r>
      <w:r w:rsidR="005E57C1">
        <w:rPr>
          <w:sz w:val="24"/>
          <w:lang w:val="es-CO"/>
        </w:rPr>
        <w:tab/>
      </w:r>
      <w:r w:rsidRPr="001B18EF">
        <w:rPr>
          <w:sz w:val="24"/>
          <w:lang w:val="es-CO"/>
        </w:rPr>
        <w:t>Jayá</w:t>
      </w:r>
    </w:p>
    <w:p w:rsidR="005E57C1" w:rsidRDefault="001B18EF" w:rsidP="005E57C1">
      <w:pPr>
        <w:pStyle w:val="ListParagraph"/>
        <w:numPr>
          <w:ilvl w:val="1"/>
          <w:numId w:val="13"/>
        </w:numPr>
        <w:spacing w:after="120" w:line="240" w:lineRule="auto"/>
        <w:contextualSpacing w:val="0"/>
        <w:rPr>
          <w:sz w:val="24"/>
          <w:lang w:val="es-CO"/>
        </w:rPr>
      </w:pPr>
      <w:r w:rsidRPr="005E57C1">
        <w:rPr>
          <w:sz w:val="24"/>
          <w:lang w:val="es-CO"/>
        </w:rPr>
        <w:t xml:space="preserve">Kinder: </w:t>
      </w:r>
      <w:r w:rsidR="005E57C1">
        <w:rPr>
          <w:sz w:val="24"/>
          <w:lang w:val="es-CO"/>
        </w:rPr>
        <w:tab/>
        <w:t>Claudia M.</w:t>
      </w:r>
      <w:r w:rsidRPr="005E57C1">
        <w:rPr>
          <w:sz w:val="24"/>
          <w:lang w:val="es-CO"/>
        </w:rPr>
        <w:t xml:space="preserve"> </w:t>
      </w:r>
      <w:r w:rsidR="005E57C1">
        <w:rPr>
          <w:sz w:val="24"/>
          <w:lang w:val="es-CO"/>
        </w:rPr>
        <w:tab/>
        <w:t>Claudia A</w:t>
      </w:r>
      <w:r w:rsidRPr="005E57C1">
        <w:rPr>
          <w:sz w:val="24"/>
          <w:lang w:val="es-CO"/>
        </w:rPr>
        <w:t xml:space="preserve"> </w:t>
      </w:r>
      <w:r w:rsidR="005E57C1">
        <w:rPr>
          <w:sz w:val="24"/>
          <w:lang w:val="es-CO"/>
        </w:rPr>
        <w:tab/>
        <w:t>Vicky</w:t>
      </w:r>
      <w:r w:rsidRPr="005E57C1">
        <w:rPr>
          <w:sz w:val="24"/>
          <w:lang w:val="es-CO"/>
        </w:rPr>
        <w:t xml:space="preserve"> </w:t>
      </w:r>
      <w:r w:rsidR="005E57C1">
        <w:rPr>
          <w:sz w:val="24"/>
          <w:lang w:val="es-CO"/>
        </w:rPr>
        <w:tab/>
      </w:r>
      <w:r w:rsidR="005E57C1">
        <w:rPr>
          <w:sz w:val="24"/>
          <w:lang w:val="es-CO"/>
        </w:rPr>
        <w:tab/>
      </w:r>
      <w:r w:rsidRPr="005E57C1">
        <w:rPr>
          <w:sz w:val="24"/>
          <w:lang w:val="es-CO"/>
        </w:rPr>
        <w:t xml:space="preserve">Nanda </w:t>
      </w:r>
    </w:p>
    <w:p w:rsidR="001B18EF" w:rsidRPr="005E57C1" w:rsidRDefault="001B18EF" w:rsidP="005E57C1">
      <w:pPr>
        <w:pStyle w:val="ListParagraph"/>
        <w:numPr>
          <w:ilvl w:val="1"/>
          <w:numId w:val="13"/>
        </w:numPr>
        <w:spacing w:after="120" w:line="240" w:lineRule="auto"/>
        <w:contextualSpacing w:val="0"/>
        <w:rPr>
          <w:sz w:val="24"/>
          <w:lang w:val="es-CO"/>
        </w:rPr>
      </w:pPr>
      <w:r w:rsidRPr="005E57C1">
        <w:rPr>
          <w:sz w:val="24"/>
          <w:lang w:val="es-CO"/>
        </w:rPr>
        <w:t xml:space="preserve">Primero: </w:t>
      </w:r>
      <w:r w:rsidR="005E57C1">
        <w:rPr>
          <w:sz w:val="24"/>
          <w:lang w:val="es-CO"/>
        </w:rPr>
        <w:tab/>
        <w:t>Nena</w:t>
      </w:r>
      <w:r w:rsidR="005E57C1">
        <w:rPr>
          <w:sz w:val="24"/>
          <w:lang w:val="es-CO"/>
        </w:rPr>
        <w:tab/>
      </w:r>
      <w:r w:rsidR="005E57C1">
        <w:rPr>
          <w:sz w:val="24"/>
          <w:lang w:val="es-CO"/>
        </w:rPr>
        <w:tab/>
      </w:r>
      <w:bookmarkStart w:id="0" w:name="_GoBack"/>
      <w:bookmarkEnd w:id="0"/>
      <w:r w:rsidR="005E57C1">
        <w:rPr>
          <w:sz w:val="24"/>
          <w:lang w:val="es-CO"/>
        </w:rPr>
        <w:t>Chachi</w:t>
      </w:r>
      <w:r w:rsidRPr="005E57C1">
        <w:rPr>
          <w:sz w:val="24"/>
          <w:lang w:val="es-CO"/>
        </w:rPr>
        <w:t xml:space="preserve"> </w:t>
      </w:r>
      <w:r w:rsidR="005E57C1">
        <w:rPr>
          <w:sz w:val="24"/>
          <w:lang w:val="es-CO"/>
        </w:rPr>
        <w:tab/>
        <w:t>Elaine</w:t>
      </w:r>
      <w:r w:rsidRPr="005E57C1">
        <w:rPr>
          <w:sz w:val="24"/>
          <w:lang w:val="es-CO"/>
        </w:rPr>
        <w:t xml:space="preserve"> </w:t>
      </w:r>
      <w:r w:rsidR="005E57C1">
        <w:rPr>
          <w:sz w:val="24"/>
          <w:lang w:val="es-CO"/>
        </w:rPr>
        <w:tab/>
      </w:r>
      <w:r w:rsidRPr="005E57C1">
        <w:rPr>
          <w:sz w:val="24"/>
          <w:lang w:val="es-CO"/>
        </w:rPr>
        <w:t>Laura</w:t>
      </w:r>
    </w:p>
    <w:sectPr w:rsidR="001B18EF" w:rsidRPr="005E57C1"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84607FC"/>
    <w:lvl w:ilvl="0">
      <w:start w:val="1"/>
      <w:numFmt w:val="decimal"/>
      <w:lvlText w:val="%1."/>
      <w:lvlJc w:val="left"/>
      <w:pPr>
        <w:tabs>
          <w:tab w:val="num" w:pos="1800"/>
        </w:tabs>
        <w:ind w:left="1800" w:hanging="360"/>
      </w:pPr>
    </w:lvl>
  </w:abstractNum>
  <w:abstractNum w:abstractNumId="1">
    <w:nsid w:val="FFFFFF7D"/>
    <w:multiLevelType w:val="singleLevel"/>
    <w:tmpl w:val="1D489AE4"/>
    <w:lvl w:ilvl="0">
      <w:start w:val="1"/>
      <w:numFmt w:val="decimal"/>
      <w:lvlText w:val="%1."/>
      <w:lvlJc w:val="left"/>
      <w:pPr>
        <w:tabs>
          <w:tab w:val="num" w:pos="1440"/>
        </w:tabs>
        <w:ind w:left="1440" w:hanging="360"/>
      </w:pPr>
    </w:lvl>
  </w:abstractNum>
  <w:abstractNum w:abstractNumId="2">
    <w:nsid w:val="FFFFFF7E"/>
    <w:multiLevelType w:val="singleLevel"/>
    <w:tmpl w:val="FE60671C"/>
    <w:lvl w:ilvl="0">
      <w:start w:val="1"/>
      <w:numFmt w:val="decimal"/>
      <w:lvlText w:val="%1."/>
      <w:lvlJc w:val="left"/>
      <w:pPr>
        <w:tabs>
          <w:tab w:val="num" w:pos="1080"/>
        </w:tabs>
        <w:ind w:left="1080" w:hanging="360"/>
      </w:pPr>
    </w:lvl>
  </w:abstractNum>
  <w:abstractNum w:abstractNumId="3">
    <w:nsid w:val="FFFFFF7F"/>
    <w:multiLevelType w:val="singleLevel"/>
    <w:tmpl w:val="621AE558"/>
    <w:lvl w:ilvl="0">
      <w:start w:val="1"/>
      <w:numFmt w:val="decimal"/>
      <w:lvlText w:val="%1."/>
      <w:lvlJc w:val="left"/>
      <w:pPr>
        <w:tabs>
          <w:tab w:val="num" w:pos="720"/>
        </w:tabs>
        <w:ind w:left="720" w:hanging="360"/>
      </w:pPr>
    </w:lvl>
  </w:abstractNum>
  <w:abstractNum w:abstractNumId="4">
    <w:nsid w:val="FFFFFF80"/>
    <w:multiLevelType w:val="singleLevel"/>
    <w:tmpl w:val="2E48FE9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FD0808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E5EF0F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984079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2F6D1D4"/>
    <w:lvl w:ilvl="0">
      <w:start w:val="1"/>
      <w:numFmt w:val="decimal"/>
      <w:lvlText w:val="%1."/>
      <w:lvlJc w:val="left"/>
      <w:pPr>
        <w:tabs>
          <w:tab w:val="num" w:pos="360"/>
        </w:tabs>
        <w:ind w:left="360" w:hanging="360"/>
      </w:pPr>
    </w:lvl>
  </w:abstractNum>
  <w:abstractNum w:abstractNumId="9">
    <w:nsid w:val="FFFFFF89"/>
    <w:multiLevelType w:val="singleLevel"/>
    <w:tmpl w:val="F7FC19BA"/>
    <w:lvl w:ilvl="0">
      <w:start w:val="1"/>
      <w:numFmt w:val="bullet"/>
      <w:lvlText w:val=""/>
      <w:lvlJc w:val="left"/>
      <w:pPr>
        <w:tabs>
          <w:tab w:val="num" w:pos="360"/>
        </w:tabs>
        <w:ind w:left="360" w:hanging="360"/>
      </w:pPr>
      <w:rPr>
        <w:rFonts w:ascii="Symbol" w:hAnsi="Symbol" w:hint="default"/>
      </w:rPr>
    </w:lvl>
  </w:abstractNum>
  <w:abstractNum w:abstractNumId="10">
    <w:nsid w:val="0B352325"/>
    <w:multiLevelType w:val="hybridMultilevel"/>
    <w:tmpl w:val="2C0E974E"/>
    <w:lvl w:ilvl="0" w:tplc="116A6778">
      <w:start w:val="1"/>
      <w:numFmt w:val="upperRoman"/>
      <w:pStyle w:val="Heading2"/>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3462661"/>
    <w:multiLevelType w:val="hybridMultilevel"/>
    <w:tmpl w:val="13ECA7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5A455F02"/>
    <w:multiLevelType w:val="hybridMultilevel"/>
    <w:tmpl w:val="2306FAC4"/>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7B746AF2"/>
    <w:multiLevelType w:val="hybridMultilevel"/>
    <w:tmpl w:val="67E8A30A"/>
    <w:lvl w:ilvl="0" w:tplc="3EB06F98">
      <w:start w:val="1"/>
      <w:numFmt w:val="upp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0"/>
  </w:num>
  <w:num w:numId="16">
    <w:abstractNumId w:val="10"/>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E77FA"/>
    <w:rsid w:val="001B18EF"/>
    <w:rsid w:val="00216544"/>
    <w:rsid w:val="00250067"/>
    <w:rsid w:val="00274998"/>
    <w:rsid w:val="002F3A95"/>
    <w:rsid w:val="003758C8"/>
    <w:rsid w:val="0044536F"/>
    <w:rsid w:val="00486BED"/>
    <w:rsid w:val="004C55FE"/>
    <w:rsid w:val="004D2EF3"/>
    <w:rsid w:val="005E57C1"/>
    <w:rsid w:val="005F5869"/>
    <w:rsid w:val="0067347F"/>
    <w:rsid w:val="006F743F"/>
    <w:rsid w:val="00781E23"/>
    <w:rsid w:val="00810747"/>
    <w:rsid w:val="008371E9"/>
    <w:rsid w:val="008723BB"/>
    <w:rsid w:val="00AA41DE"/>
    <w:rsid w:val="00AD7560"/>
    <w:rsid w:val="00B102CA"/>
    <w:rsid w:val="00BE4B6F"/>
    <w:rsid w:val="00C200D1"/>
    <w:rsid w:val="00CB7FAD"/>
    <w:rsid w:val="00CC0C1E"/>
    <w:rsid w:val="00CE7C1B"/>
    <w:rsid w:val="00D01C82"/>
    <w:rsid w:val="00E5165D"/>
    <w:rsid w:val="00E52E72"/>
    <w:rsid w:val="00FF35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3758C8"/>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2"/>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3758C8"/>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2"/>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000000"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67B"/>
    <w:rsid w:val="00D9367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style>
  <w:style w:type="character" w:customStyle="1" w:styleId="Italic">
    <w:name w:val="Italic"/>
    <w:basedOn w:val="DefaultParagraphFont"/>
    <w:rPr>
      <w:i/>
      <w:iCs/>
    </w:rPr>
  </w:style>
  <w:style w:type="paragraph" w:customStyle="1" w:styleId="9886AC8D05134A7AB325014B21B5F74C">
    <w:name w:val="9886AC8D05134A7AB325014B21B5F74C"/>
  </w:style>
  <w:style w:type="paragraph" w:customStyle="1" w:styleId="8F08C7648911492B8BFE8DE8EFA6CF98">
    <w:name w:val="8F08C7648911492B8BFE8DE8EFA6CF98"/>
  </w:style>
  <w:style w:type="paragraph" w:customStyle="1" w:styleId="4068E449C5734C46AD85939B062D1A29">
    <w:name w:val="4068E449C5734C46AD85939B062D1A29"/>
  </w:style>
  <w:style w:type="paragraph" w:customStyle="1" w:styleId="A38A01F3A370490282BAEBD7D0CCBECE">
    <w:name w:val="A38A01F3A370490282BAEBD7D0CCBECE"/>
  </w:style>
  <w:style w:type="paragraph" w:customStyle="1" w:styleId="04984D553B8B4DE3B23DE5BB5F182F46">
    <w:name w:val="04984D553B8B4DE3B23DE5BB5F182F46"/>
  </w:style>
  <w:style w:type="paragraph" w:customStyle="1" w:styleId="E766697DCEDD41CCAC3B0C66BA43A885">
    <w:name w:val="E766697DCEDD41CCAC3B0C66BA43A885"/>
  </w:style>
  <w:style w:type="paragraph" w:customStyle="1" w:styleId="8F551AB1CFD84273BC0B5B8FD42E4F55">
    <w:name w:val="8F551AB1CFD84273BC0B5B8FD42E4F55"/>
  </w:style>
  <w:style w:type="paragraph" w:customStyle="1" w:styleId="3B3F136EFBB94D62BF2746A5F0E371D3">
    <w:name w:val="3B3F136EFBB94D62BF2746A5F0E371D3"/>
  </w:style>
  <w:style w:type="paragraph" w:customStyle="1" w:styleId="E67C5285D4C647D582BE6545B8F8F6FE">
    <w:name w:val="E67C5285D4C647D582BE6545B8F8F6F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style>
  <w:style w:type="character" w:customStyle="1" w:styleId="Italic">
    <w:name w:val="Italic"/>
    <w:basedOn w:val="DefaultParagraphFont"/>
    <w:rPr>
      <w:i/>
      <w:iCs/>
    </w:rPr>
  </w:style>
  <w:style w:type="paragraph" w:customStyle="1" w:styleId="9886AC8D05134A7AB325014B21B5F74C">
    <w:name w:val="9886AC8D05134A7AB325014B21B5F74C"/>
  </w:style>
  <w:style w:type="paragraph" w:customStyle="1" w:styleId="8F08C7648911492B8BFE8DE8EFA6CF98">
    <w:name w:val="8F08C7648911492B8BFE8DE8EFA6CF98"/>
  </w:style>
  <w:style w:type="paragraph" w:customStyle="1" w:styleId="4068E449C5734C46AD85939B062D1A29">
    <w:name w:val="4068E449C5734C46AD85939B062D1A29"/>
  </w:style>
  <w:style w:type="paragraph" w:customStyle="1" w:styleId="A38A01F3A370490282BAEBD7D0CCBECE">
    <w:name w:val="A38A01F3A370490282BAEBD7D0CCBECE"/>
  </w:style>
  <w:style w:type="paragraph" w:customStyle="1" w:styleId="04984D553B8B4DE3B23DE5BB5F182F46">
    <w:name w:val="04984D553B8B4DE3B23DE5BB5F182F46"/>
  </w:style>
  <w:style w:type="paragraph" w:customStyle="1" w:styleId="E766697DCEDD41CCAC3B0C66BA43A885">
    <w:name w:val="E766697DCEDD41CCAC3B0C66BA43A885"/>
  </w:style>
  <w:style w:type="paragraph" w:customStyle="1" w:styleId="8F551AB1CFD84273BC0B5B8FD42E4F55">
    <w:name w:val="8F551AB1CFD84273BC0B5B8FD42E4F55"/>
  </w:style>
  <w:style w:type="paragraph" w:customStyle="1" w:styleId="3B3F136EFBB94D62BF2746A5F0E371D3">
    <w:name w:val="3B3F136EFBB94D62BF2746A5F0E371D3"/>
  </w:style>
  <w:style w:type="paragraph" w:customStyle="1" w:styleId="E67C5285D4C647D582BE6545B8F8F6FE">
    <w:name w:val="E67C5285D4C647D582BE6545B8F8F6F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479</TotalTime>
  <Pages>5</Pages>
  <Words>1429</Words>
  <Characters>7860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Minutes for organization meeting (short form)</vt:lpstr>
    </vt:vector>
  </TitlesOfParts>
  <Company/>
  <LinksUpToDate>false</LinksUpToDate>
  <CharactersWithSpaces>9271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cfayad</cp:lastModifiedBy>
  <cp:revision>8</cp:revision>
  <cp:lastPrinted>2011-12-22T15:28:00Z</cp:lastPrinted>
  <dcterms:created xsi:type="dcterms:W3CDTF">2012-09-15T13:57:00Z</dcterms:created>
  <dcterms:modified xsi:type="dcterms:W3CDTF">2012-09-15T22:10:00Z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